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CC" w:rsidRPr="00305700" w:rsidRDefault="00F048CC">
      <w:pPr>
        <w:pStyle w:val="Normalny1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05700">
        <w:rPr>
          <w:rFonts w:ascii="Arial" w:hAnsi="Arial" w:cs="Arial"/>
          <w:b/>
          <w:bCs/>
          <w:sz w:val="22"/>
          <w:szCs w:val="22"/>
        </w:rPr>
        <w:t>FORMULARZ CENOWY</w:t>
      </w:r>
    </w:p>
    <w:p w:rsidR="00F048CC" w:rsidRPr="00305700" w:rsidRDefault="00F048CC">
      <w:pPr>
        <w:pStyle w:val="Normalny1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66232" w:rsidRDefault="00F048CC" w:rsidP="002E1BC9">
      <w:pPr>
        <w:pStyle w:val="Normalny1"/>
        <w:jc w:val="both"/>
        <w:rPr>
          <w:rFonts w:ascii="Arial" w:hAnsi="Arial" w:cs="Arial"/>
          <w:b/>
          <w:iCs/>
          <w:sz w:val="22"/>
          <w:szCs w:val="22"/>
        </w:rPr>
      </w:pPr>
      <w:r w:rsidRPr="00305700">
        <w:rPr>
          <w:rFonts w:ascii="Arial" w:hAnsi="Arial" w:cs="Arial"/>
          <w:sz w:val="22"/>
          <w:szCs w:val="22"/>
        </w:rPr>
        <w:t xml:space="preserve">Dotyczy: </w:t>
      </w:r>
      <w:r w:rsidR="002E1BC9" w:rsidRPr="002E28A3">
        <w:rPr>
          <w:rFonts w:ascii="Arial" w:hAnsi="Arial" w:cs="Arial"/>
          <w:b/>
          <w:sz w:val="22"/>
          <w:szCs w:val="22"/>
        </w:rPr>
        <w:t xml:space="preserve">zakup i </w:t>
      </w:r>
      <w:r w:rsidR="0037651A">
        <w:rPr>
          <w:rFonts w:ascii="Arial" w:hAnsi="Arial" w:cs="Arial"/>
          <w:b/>
          <w:sz w:val="22"/>
          <w:szCs w:val="22"/>
        </w:rPr>
        <w:t>wdrożenie radiowego</w:t>
      </w:r>
      <w:r w:rsidR="002E1BC9" w:rsidRPr="002E28A3">
        <w:rPr>
          <w:rFonts w:ascii="Arial" w:hAnsi="Arial" w:cs="Arial"/>
          <w:b/>
          <w:sz w:val="22"/>
          <w:szCs w:val="22"/>
        </w:rPr>
        <w:t xml:space="preserve"> systemu </w:t>
      </w:r>
      <w:r w:rsidR="0037651A">
        <w:rPr>
          <w:rFonts w:ascii="Arial" w:hAnsi="Arial" w:cs="Arial"/>
          <w:b/>
          <w:sz w:val="22"/>
          <w:szCs w:val="22"/>
        </w:rPr>
        <w:t>komunikacji głosowej</w:t>
      </w:r>
      <w:r w:rsidR="002E1BC9" w:rsidRPr="002E28A3">
        <w:rPr>
          <w:rFonts w:ascii="Arial" w:hAnsi="Arial" w:cs="Arial"/>
          <w:b/>
          <w:sz w:val="22"/>
          <w:szCs w:val="22"/>
        </w:rPr>
        <w:t xml:space="preserve"> dla Starostwa Powiatowego w Pruszczu Gdańskim </w:t>
      </w:r>
      <w:r w:rsidR="002E1BC9" w:rsidRPr="002E28A3">
        <w:rPr>
          <w:rFonts w:ascii="Arial" w:hAnsi="Arial" w:cs="Arial"/>
          <w:b/>
          <w:bCs/>
          <w:sz w:val="22"/>
          <w:szCs w:val="22"/>
        </w:rPr>
        <w:t>w ramach projektu: „</w:t>
      </w:r>
      <w:r w:rsidR="002E1BC9" w:rsidRPr="002E28A3">
        <w:rPr>
          <w:rFonts w:ascii="Arial" w:hAnsi="Arial" w:cs="Arial"/>
          <w:b/>
          <w:iCs/>
          <w:sz w:val="22"/>
          <w:szCs w:val="22"/>
        </w:rPr>
        <w:t>Bezpieczne Żuławy – podniesienie poziomu bezpieczeństwa powodziowego Żuław poprzez rozbudowę systemu alarmowania i powiadamiania oraz dostawę specjalistycznego wyposażenia ratowniczego”</w:t>
      </w:r>
      <w:r w:rsidR="002E1BC9">
        <w:rPr>
          <w:rFonts w:ascii="Arial" w:hAnsi="Arial" w:cs="Arial"/>
          <w:b/>
          <w:iCs/>
          <w:sz w:val="22"/>
          <w:szCs w:val="22"/>
        </w:rPr>
        <w:t xml:space="preserve"> dofinansowanego w ramach Regionalnego Programu Operacyjnego Województwa Pomorskiego na lata 2014-2020.</w:t>
      </w:r>
    </w:p>
    <w:p w:rsidR="002E1BC9" w:rsidRPr="00305700" w:rsidRDefault="002E1BC9" w:rsidP="002E1BC9">
      <w:pPr>
        <w:pStyle w:val="Normalny1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170" w:type="dxa"/>
          <w:left w:w="57" w:type="dxa"/>
          <w:bottom w:w="170" w:type="dxa"/>
          <w:right w:w="57" w:type="dxa"/>
        </w:tblCellMar>
        <w:tblLook w:val="0000"/>
      </w:tblPr>
      <w:tblGrid>
        <w:gridCol w:w="567"/>
        <w:gridCol w:w="1985"/>
        <w:gridCol w:w="1417"/>
        <w:gridCol w:w="1418"/>
        <w:gridCol w:w="1276"/>
        <w:gridCol w:w="992"/>
        <w:gridCol w:w="1444"/>
      </w:tblGrid>
      <w:tr w:rsidR="00966232" w:rsidRPr="00305700" w:rsidTr="00BA0368">
        <w:trPr>
          <w:tblHeader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66232" w:rsidRPr="00305700" w:rsidRDefault="00966232" w:rsidP="00BA0368">
            <w:pPr>
              <w:pStyle w:val="Nagwektabeli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66232" w:rsidRPr="00305700" w:rsidRDefault="00966232" w:rsidP="00BA0368">
            <w:pPr>
              <w:pStyle w:val="Nagwektabeli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Przedmiot zamówienia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66232" w:rsidRPr="00305700" w:rsidRDefault="00966232" w:rsidP="00BA0368">
            <w:pPr>
              <w:pStyle w:val="Nagwektabeli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Ilość</w:t>
            </w:r>
          </w:p>
          <w:p w:rsidR="00966232" w:rsidRPr="00305700" w:rsidRDefault="00966232" w:rsidP="00BA0368">
            <w:pPr>
              <w:pStyle w:val="Nagwektabeli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(szt.)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66232" w:rsidRPr="00305700" w:rsidRDefault="00966232" w:rsidP="00BA0368">
            <w:pPr>
              <w:pStyle w:val="Nagwektabeli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Cena jednostkowa netto (zł)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66232" w:rsidRPr="00305700" w:rsidRDefault="00966232" w:rsidP="00BA0368">
            <w:pPr>
              <w:pStyle w:val="Nagwektabeli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Wartość netto (zł)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66232" w:rsidRPr="00305700" w:rsidRDefault="00966232" w:rsidP="00BA0368">
            <w:pPr>
              <w:pStyle w:val="Nagwektabeli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Wartość podatku VAT</w:t>
            </w:r>
          </w:p>
        </w:tc>
        <w:tc>
          <w:tcPr>
            <w:tcW w:w="14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66232" w:rsidRPr="00305700" w:rsidRDefault="00966232" w:rsidP="00BA0368">
            <w:pPr>
              <w:pStyle w:val="Nagwektabeli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Wartość brutto (zł)</w:t>
            </w:r>
          </w:p>
        </w:tc>
      </w:tr>
      <w:tr w:rsidR="00966232" w:rsidRPr="00305700" w:rsidTr="00BA0368">
        <w:trPr>
          <w:trHeight w:val="1039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6232" w:rsidRPr="00305700" w:rsidRDefault="00966232" w:rsidP="00BA0368">
            <w:pPr>
              <w:pStyle w:val="Tretabeli"/>
              <w:snapToGrid w:val="0"/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966232" w:rsidRPr="00305700" w:rsidRDefault="00966232" w:rsidP="00BA0368">
            <w:pPr>
              <w:pStyle w:val="Tretabeli"/>
              <w:jc w:val="center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1.</w:t>
            </w:r>
          </w:p>
          <w:p w:rsidR="00966232" w:rsidRPr="00305700" w:rsidRDefault="00966232" w:rsidP="00BA0368">
            <w:pPr>
              <w:pStyle w:val="Tretabeli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66232" w:rsidRPr="00305700" w:rsidRDefault="0037651A" w:rsidP="0037651A">
            <w:pPr>
              <w:spacing w:line="100" w:lineRule="atLeast"/>
              <w:rPr>
                <w:rFonts w:ascii="Arial" w:hAnsi="Arial" w:cs="Arial"/>
                <w:b/>
                <w:sz w:val="22"/>
                <w:szCs w:val="22"/>
                <w:lang w:eastAsia="hi-IN" w:bidi="hi-IN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i-IN" w:bidi="hi-IN"/>
              </w:rPr>
              <w:t>radiowy system</w:t>
            </w:r>
            <w:r w:rsidR="007A5E5F" w:rsidRPr="00305700">
              <w:rPr>
                <w:rFonts w:ascii="Arial" w:hAnsi="Arial" w:cs="Arial"/>
                <w:b/>
                <w:sz w:val="22"/>
                <w:szCs w:val="22"/>
                <w:lang w:eastAsia="hi-IN" w:bidi="hi-IN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eastAsia="hi-IN" w:bidi="hi-IN"/>
              </w:rPr>
              <w:t>komunikacji głosowej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6232" w:rsidRPr="00305700" w:rsidRDefault="00966232" w:rsidP="00BA0368">
            <w:pPr>
              <w:pStyle w:val="Tretabeli"/>
              <w:snapToGrid w:val="0"/>
              <w:jc w:val="center"/>
              <w:rPr>
                <w:rFonts w:ascii="Arial" w:hAnsi="Arial" w:cs="Arial"/>
                <w:b/>
                <w:szCs w:val="22"/>
                <w:lang w:eastAsia="hi-IN" w:bidi="hi-IN"/>
              </w:rPr>
            </w:pPr>
          </w:p>
          <w:p w:rsidR="00966232" w:rsidRPr="00305700" w:rsidRDefault="007A5E5F" w:rsidP="00BA0368">
            <w:pPr>
              <w:pStyle w:val="Tretabeli"/>
              <w:jc w:val="center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szCs w:val="22"/>
              </w:rPr>
              <w:t>1</w:t>
            </w:r>
          </w:p>
          <w:p w:rsidR="00966232" w:rsidRPr="00305700" w:rsidRDefault="00966232" w:rsidP="00BA0368">
            <w:pPr>
              <w:pStyle w:val="Tretabeli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6232" w:rsidRPr="00305700" w:rsidRDefault="00966232" w:rsidP="00BA0368">
            <w:pPr>
              <w:pStyle w:val="Tretabeli"/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6232" w:rsidRPr="00305700" w:rsidRDefault="00966232" w:rsidP="00BA0368">
            <w:pPr>
              <w:pStyle w:val="Tretabeli"/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6232" w:rsidRPr="00305700" w:rsidRDefault="00966232" w:rsidP="00BA0368">
            <w:pPr>
              <w:pStyle w:val="Tretabeli"/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6232" w:rsidRPr="00305700" w:rsidRDefault="00966232" w:rsidP="00BA0368">
            <w:pPr>
              <w:pStyle w:val="Tretabeli"/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966232" w:rsidRPr="00305700" w:rsidTr="00BA0368">
        <w:tc>
          <w:tcPr>
            <w:tcW w:w="666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6232" w:rsidRPr="00305700" w:rsidRDefault="00966232" w:rsidP="00BA0368">
            <w:pPr>
              <w:pStyle w:val="Tretabeli"/>
              <w:rPr>
                <w:rFonts w:ascii="Arial" w:hAnsi="Arial" w:cs="Arial"/>
                <w:szCs w:val="22"/>
              </w:rPr>
            </w:pPr>
            <w:r w:rsidRPr="00305700">
              <w:rPr>
                <w:rFonts w:ascii="Arial" w:hAnsi="Arial" w:cs="Arial"/>
                <w:b/>
                <w:bCs/>
                <w:szCs w:val="22"/>
              </w:rPr>
              <w:t>Razem: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66232" w:rsidRPr="00305700" w:rsidRDefault="00966232" w:rsidP="00BA0368">
            <w:pPr>
              <w:pStyle w:val="Tretabeli"/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1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66232" w:rsidRPr="00305700" w:rsidRDefault="00966232" w:rsidP="00BA0368">
            <w:pPr>
              <w:pStyle w:val="Tretabeli"/>
              <w:snapToGrid w:val="0"/>
              <w:rPr>
                <w:rFonts w:ascii="Arial" w:hAnsi="Arial" w:cs="Arial"/>
                <w:szCs w:val="22"/>
              </w:rPr>
            </w:pPr>
          </w:p>
        </w:tc>
      </w:tr>
    </w:tbl>
    <w:p w:rsidR="00966232" w:rsidRPr="00305700" w:rsidRDefault="00966232" w:rsidP="009F28B0">
      <w:pPr>
        <w:pStyle w:val="Normalny1"/>
        <w:jc w:val="center"/>
        <w:rPr>
          <w:rFonts w:ascii="Arial" w:hAnsi="Arial" w:cs="Arial"/>
          <w:b/>
          <w:bCs/>
          <w:sz w:val="22"/>
          <w:szCs w:val="22"/>
        </w:rPr>
      </w:pPr>
    </w:p>
    <w:p w:rsidR="00FF4AFB" w:rsidRPr="00305700" w:rsidRDefault="00FF4AFB">
      <w:pPr>
        <w:pStyle w:val="Normalny1"/>
        <w:jc w:val="center"/>
        <w:rPr>
          <w:rFonts w:ascii="Arial" w:hAnsi="Arial" w:cs="Arial"/>
          <w:b/>
          <w:bCs/>
          <w:sz w:val="22"/>
          <w:szCs w:val="22"/>
        </w:rPr>
      </w:pPr>
    </w:p>
    <w:p w:rsidR="00FF4AFB" w:rsidRPr="00502ADE" w:rsidRDefault="00FF4AFB" w:rsidP="00FF4AFB">
      <w:pPr>
        <w:pStyle w:val="Normalny1"/>
        <w:tabs>
          <w:tab w:val="right" w:leader="dot" w:pos="8985"/>
        </w:tabs>
        <w:rPr>
          <w:rFonts w:ascii="Arial" w:hAnsi="Arial" w:cs="Arial"/>
          <w:bCs/>
          <w:sz w:val="22"/>
          <w:szCs w:val="22"/>
          <w:u w:val="single"/>
        </w:rPr>
      </w:pPr>
      <w:r w:rsidRPr="00502ADE">
        <w:rPr>
          <w:rFonts w:ascii="Arial" w:hAnsi="Arial" w:cs="Arial"/>
          <w:bCs/>
          <w:sz w:val="22"/>
          <w:szCs w:val="22"/>
        </w:rPr>
        <w:t>Słownie brutto:</w:t>
      </w:r>
      <w:r w:rsidRPr="00502ADE">
        <w:rPr>
          <w:rFonts w:ascii="Arial" w:hAnsi="Arial" w:cs="Arial"/>
          <w:sz w:val="22"/>
          <w:szCs w:val="22"/>
        </w:rPr>
        <w:t xml:space="preserve"> </w:t>
      </w:r>
      <w:r w:rsidRPr="00502ADE">
        <w:rPr>
          <w:rFonts w:ascii="Arial" w:hAnsi="Arial" w:cs="Arial"/>
          <w:sz w:val="22"/>
          <w:szCs w:val="22"/>
        </w:rPr>
        <w:tab/>
      </w:r>
    </w:p>
    <w:sectPr w:rsidR="00FF4AFB" w:rsidRPr="00502ADE" w:rsidSect="00E145E1">
      <w:headerReference w:type="default" r:id="rId8"/>
      <w:footerReference w:type="default" r:id="rId9"/>
      <w:pgSz w:w="11906" w:h="16838"/>
      <w:pgMar w:top="1418" w:right="1418" w:bottom="851" w:left="1418" w:header="284" w:footer="284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FC3" w:rsidRDefault="00003FC3">
      <w:r>
        <w:separator/>
      </w:r>
    </w:p>
  </w:endnote>
  <w:endnote w:type="continuationSeparator" w:id="0">
    <w:p w:rsidR="00003FC3" w:rsidRDefault="00003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368" w:rsidRDefault="00BA0368">
    <w:pPr>
      <w:pStyle w:val="Stopka"/>
      <w:jc w:val="center"/>
    </w:pPr>
  </w:p>
  <w:p w:rsidR="00BA0368" w:rsidRDefault="00BA0368">
    <w:pPr>
      <w:pStyle w:val="Stopka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FC3" w:rsidRDefault="00003FC3">
      <w:r>
        <w:separator/>
      </w:r>
    </w:p>
  </w:footnote>
  <w:footnote w:type="continuationSeparator" w:id="0">
    <w:p w:rsidR="00003FC3" w:rsidRDefault="00003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07" w:rsidRDefault="00FC0F5B">
    <w:pPr>
      <w:pStyle w:val="Nagwek20"/>
      <w:suppressLineNumbers/>
    </w:pPr>
    <w:r>
      <w:rPr>
        <w:noProof/>
        <w:lang w:eastAsia="pl-PL"/>
      </w:rPr>
      <w:drawing>
        <wp:anchor distT="0" distB="9525" distL="114300" distR="123190" simplePos="0" relativeHeight="251658240" behindDoc="0" locked="0" layoutInCell="1" allowOverlap="1">
          <wp:simplePos x="0" y="0"/>
          <wp:positionH relativeFrom="page">
            <wp:posOffset>305435</wp:posOffset>
          </wp:positionH>
          <wp:positionV relativeFrom="page">
            <wp:posOffset>279400</wp:posOffset>
          </wp:positionV>
          <wp:extent cx="7016115" cy="750570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6" r="-35" b="-336"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7505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F7307" w:rsidRDefault="006F7307">
    <w:pPr>
      <w:pStyle w:val="Nagwek20"/>
      <w:suppressLineNumbers/>
    </w:pPr>
  </w:p>
  <w:p w:rsidR="00BA0368" w:rsidRDefault="003E6DAF">
    <w:pPr>
      <w:pStyle w:val="Nagwek20"/>
      <w:suppressLineNumbers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hAnsi="Times New Roman" w:cs="Times New Roman"/>
        <w:b/>
        <w:bCs/>
        <w:iCs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Wylicznkakropka"/>
      <w:lvlText w:val=""/>
      <w:lvlJc w:val="left"/>
      <w:pPr>
        <w:tabs>
          <w:tab w:val="num" w:pos="340"/>
        </w:tabs>
        <w:ind w:left="283" w:hanging="283"/>
      </w:pPr>
      <w:rPr>
        <w:rFonts w:ascii="Symbol" w:hAnsi="Symbol" w:cs="Symbol"/>
        <w:b w:val="0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b w:val="0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b w:val="0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b w:val="0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b w:val="0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b w:val="0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b w:val="0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b w:val="0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21FADA5A"/>
    <w:name w:val="WW8Num5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6">
    <w:nsid w:val="00000007"/>
    <w:multiLevelType w:val="multilevel"/>
    <w:tmpl w:val="D764C874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8">
    <w:nsid w:val="00000009"/>
    <w:multiLevelType w:val="multilevel"/>
    <w:tmpl w:val="F1B20314"/>
    <w:name w:val="WW8Num9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10">
    <w:nsid w:val="0000000B"/>
    <w:multiLevelType w:val="multilevel"/>
    <w:tmpl w:val="EAC4EC7E"/>
    <w:name w:val="WW8Num11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11">
    <w:nsid w:val="0000000C"/>
    <w:multiLevelType w:val="singleLevel"/>
    <w:tmpl w:val="3A24C486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1425" w:hanging="360"/>
      </w:pPr>
      <w:rPr>
        <w:b w:val="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4">
    <w:nsid w:val="0000000F"/>
    <w:multiLevelType w:val="singleLevel"/>
    <w:tmpl w:val="1710FF5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18">
    <w:nsid w:val="00000013"/>
    <w:multiLevelType w:val="singleLevel"/>
    <w:tmpl w:val="00000013"/>
    <w:name w:val="WW8Num20"/>
    <w:lvl w:ilvl="0">
      <w:start w:val="9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</w:abstractNum>
  <w:abstractNum w:abstractNumId="19">
    <w:nsid w:val="00000014"/>
    <w:multiLevelType w:val="multilevel"/>
    <w:tmpl w:val="3232371A"/>
    <w:name w:val="WW8Num2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6"/>
    <w:multiLevelType w:val="multilevel"/>
    <w:tmpl w:val="78A4B392"/>
    <w:name w:val="WW8Num2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22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23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 w:val="0"/>
      </w:rPr>
    </w:lvl>
  </w:abstractNum>
  <w:abstractNum w:abstractNumId="24">
    <w:nsid w:val="0000001E"/>
    <w:multiLevelType w:val="multilevel"/>
    <w:tmpl w:val="E1ECBB26"/>
    <w:name w:val="WW8Num30"/>
    <w:lvl w:ilvl="0">
      <w:start w:val="1"/>
      <w:numFmt w:val="decimal"/>
      <w:pStyle w:val="Listanumerowana21"/>
      <w:lvlText w:val="%1."/>
      <w:lvlJc w:val="left"/>
      <w:pPr>
        <w:tabs>
          <w:tab w:val="num" w:pos="0"/>
        </w:tabs>
        <w:ind w:left="330" w:hanging="330"/>
      </w:pPr>
      <w:rPr>
        <w:rFonts w:ascii="Symbol" w:hAnsi="Symbol" w:cs="Symbol" w:hint="default"/>
        <w:b w:val="0"/>
      </w:rPr>
    </w:lvl>
    <w:lvl w:ilvl="1">
      <w:start w:val="1"/>
      <w:numFmt w:val="decimal"/>
      <w:suff w:val="space"/>
      <w:lvlText w:val="%2)"/>
      <w:lvlJc w:val="left"/>
      <w:pPr>
        <w:ind w:left="794" w:hanging="51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3">
      <w:start w:val="1"/>
      <w:numFmt w:val="decimal"/>
      <w:suff w:val="nothing"/>
      <w:lvlText w:val="%4)"/>
      <w:lvlJc w:val="left"/>
      <w:pPr>
        <w:ind w:left="0" w:firstLine="17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ascii="Symbol" w:hAnsi="Symbol" w:cs="Symbol"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ascii="Symbol" w:hAnsi="Symbol" w:cs="Symbol"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ascii="Symbol" w:hAnsi="Symbol" w:cs="Symbol" w:hint="default"/>
      </w:rPr>
    </w:lvl>
  </w:abstractNum>
  <w:abstractNum w:abstractNumId="25">
    <w:nsid w:val="0000001F"/>
    <w:multiLevelType w:val="multilevel"/>
    <w:tmpl w:val="67082E28"/>
    <w:name w:val="WW8Num24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  <w:iCs/>
      </w:rPr>
    </w:lvl>
  </w:abstractNum>
  <w:abstractNum w:abstractNumId="26">
    <w:nsid w:val="00000020"/>
    <w:multiLevelType w:val="multilevel"/>
    <w:tmpl w:val="3932A2D4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27">
    <w:nsid w:val="02116596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2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8">
    <w:nsid w:val="076D1E1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29">
    <w:nsid w:val="078A76BE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30">
    <w:nsid w:val="08042B0E"/>
    <w:multiLevelType w:val="multilevel"/>
    <w:tmpl w:val="65D415D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31">
    <w:nsid w:val="0A2301F7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D2A3DC6"/>
    <w:multiLevelType w:val="multilevel"/>
    <w:tmpl w:val="D764C87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3">
    <w:nsid w:val="0D8D1960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4">
    <w:nsid w:val="0F112D64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35">
    <w:nsid w:val="10011988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6">
    <w:nsid w:val="11243B8B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37">
    <w:nsid w:val="11C43F96"/>
    <w:multiLevelType w:val="hybridMultilevel"/>
    <w:tmpl w:val="6CD83BD2"/>
    <w:lvl w:ilvl="0" w:tplc="0000002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3595F58"/>
    <w:multiLevelType w:val="multilevel"/>
    <w:tmpl w:val="B586522A"/>
    <w:lvl w:ilvl="0">
      <w:start w:val="6"/>
      <w:numFmt w:val="decimal"/>
      <w:lvlText w:val="%1."/>
      <w:lvlJc w:val="left"/>
      <w:pPr>
        <w:tabs>
          <w:tab w:val="num" w:pos="0"/>
        </w:tabs>
        <w:ind w:left="7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6" w:hanging="180"/>
      </w:pPr>
      <w:rPr>
        <w:rFonts w:hint="default"/>
      </w:rPr>
    </w:lvl>
  </w:abstractNum>
  <w:abstractNum w:abstractNumId="39">
    <w:nsid w:val="147D3F5A"/>
    <w:multiLevelType w:val="singleLevel"/>
    <w:tmpl w:val="0000000A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40">
    <w:nsid w:val="16282014"/>
    <w:multiLevelType w:val="multilevel"/>
    <w:tmpl w:val="763AEAD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41">
    <w:nsid w:val="167779A1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42">
    <w:nsid w:val="182F09E3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3">
    <w:nsid w:val="1A8B7FB6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44">
    <w:nsid w:val="1ABA15A4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45">
    <w:nsid w:val="1AD057C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6">
    <w:nsid w:val="1B413295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47">
    <w:nsid w:val="1CFA5861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48">
    <w:nsid w:val="1D7078B4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9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0">
    <w:nsid w:val="1FF95154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51">
    <w:nsid w:val="204C3CEE"/>
    <w:multiLevelType w:val="multilevel"/>
    <w:tmpl w:val="EAC4EC7E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52">
    <w:nsid w:val="208B317B"/>
    <w:multiLevelType w:val="hybridMultilevel"/>
    <w:tmpl w:val="D5F0E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0A92782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54">
    <w:nsid w:val="214338D4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5">
    <w:nsid w:val="21920F7C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6">
    <w:nsid w:val="23EA02B2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7">
    <w:nsid w:val="26AE227E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58">
    <w:nsid w:val="291F53C0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59">
    <w:nsid w:val="2A855DD9"/>
    <w:multiLevelType w:val="multilevel"/>
    <w:tmpl w:val="B586522A"/>
    <w:lvl w:ilvl="0">
      <w:start w:val="6"/>
      <w:numFmt w:val="decimal"/>
      <w:lvlText w:val="%1."/>
      <w:lvlJc w:val="left"/>
      <w:pPr>
        <w:tabs>
          <w:tab w:val="num" w:pos="0"/>
        </w:tabs>
        <w:ind w:left="7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6" w:hanging="180"/>
      </w:pPr>
      <w:rPr>
        <w:rFonts w:hint="default"/>
      </w:rPr>
    </w:lvl>
  </w:abstractNum>
  <w:abstractNum w:abstractNumId="60">
    <w:nsid w:val="2B7D0624"/>
    <w:multiLevelType w:val="multilevel"/>
    <w:tmpl w:val="90A6A7BC"/>
    <w:name w:val="WW8Num723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1">
    <w:nsid w:val="2BA34AC4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62">
    <w:nsid w:val="2DAC51BB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63">
    <w:nsid w:val="2DEC687C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64">
    <w:nsid w:val="3044525C"/>
    <w:multiLevelType w:val="multilevel"/>
    <w:tmpl w:val="712E7A1E"/>
    <w:name w:val="WW8Num72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5">
    <w:nsid w:val="31803883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66">
    <w:nsid w:val="31814C6E"/>
    <w:multiLevelType w:val="hybridMultilevel"/>
    <w:tmpl w:val="37180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1E67F44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bullet"/>
      <w:lvlText w:val="̵"/>
      <w:lvlJc w:val="left"/>
      <w:pPr>
        <w:tabs>
          <w:tab w:val="num" w:pos="840"/>
        </w:tabs>
        <w:ind w:left="840" w:hanging="420"/>
      </w:pPr>
      <w:rPr>
        <w:rFonts w:ascii="Tahoma" w:hAnsi="Tahoma"/>
      </w:rPr>
    </w:lvl>
    <w:lvl w:ilvl="2">
      <w:start w:val="1"/>
      <w:numFmt w:val="bullet"/>
      <w:lvlText w:val="̵"/>
      <w:lvlJc w:val="left"/>
      <w:pPr>
        <w:tabs>
          <w:tab w:val="num" w:pos="1260"/>
        </w:tabs>
        <w:ind w:left="1260" w:hanging="420"/>
      </w:pPr>
      <w:rPr>
        <w:rFonts w:ascii="Tahoma" w:hAnsi="Tahoma"/>
      </w:rPr>
    </w:lvl>
    <w:lvl w:ilvl="3">
      <w:start w:val="1"/>
      <w:numFmt w:val="bullet"/>
      <w:lvlText w:val="̵"/>
      <w:lvlJc w:val="left"/>
      <w:pPr>
        <w:tabs>
          <w:tab w:val="num" w:pos="1680"/>
        </w:tabs>
        <w:ind w:left="1680" w:hanging="420"/>
      </w:pPr>
      <w:rPr>
        <w:rFonts w:ascii="Tahoma" w:hAnsi="Tahoma"/>
      </w:rPr>
    </w:lvl>
    <w:lvl w:ilvl="4">
      <w:start w:val="1"/>
      <w:numFmt w:val="bullet"/>
      <w:lvlText w:val="̵"/>
      <w:lvlJc w:val="left"/>
      <w:pPr>
        <w:tabs>
          <w:tab w:val="num" w:pos="2100"/>
        </w:tabs>
        <w:ind w:left="2100" w:hanging="420"/>
      </w:pPr>
      <w:rPr>
        <w:rFonts w:ascii="Tahoma" w:hAnsi="Tahoma"/>
      </w:rPr>
    </w:lvl>
    <w:lvl w:ilvl="5">
      <w:start w:val="1"/>
      <w:numFmt w:val="bullet"/>
      <w:lvlText w:val="̵"/>
      <w:lvlJc w:val="left"/>
      <w:pPr>
        <w:tabs>
          <w:tab w:val="num" w:pos="2520"/>
        </w:tabs>
        <w:ind w:left="2520" w:hanging="420"/>
      </w:pPr>
      <w:rPr>
        <w:rFonts w:ascii="Tahoma" w:hAnsi="Tahoma"/>
      </w:rPr>
    </w:lvl>
    <w:lvl w:ilvl="6">
      <w:start w:val="1"/>
      <w:numFmt w:val="bullet"/>
      <w:lvlText w:val="̵"/>
      <w:lvlJc w:val="left"/>
      <w:pPr>
        <w:tabs>
          <w:tab w:val="num" w:pos="2940"/>
        </w:tabs>
        <w:ind w:left="2940" w:hanging="420"/>
      </w:pPr>
      <w:rPr>
        <w:rFonts w:ascii="Tahoma" w:hAnsi="Tahoma"/>
      </w:rPr>
    </w:lvl>
    <w:lvl w:ilvl="7">
      <w:start w:val="1"/>
      <w:numFmt w:val="bullet"/>
      <w:lvlText w:val="̵"/>
      <w:lvlJc w:val="left"/>
      <w:pPr>
        <w:tabs>
          <w:tab w:val="num" w:pos="3360"/>
        </w:tabs>
        <w:ind w:left="3360" w:hanging="420"/>
      </w:pPr>
      <w:rPr>
        <w:rFonts w:ascii="Tahoma" w:hAnsi="Tahoma"/>
      </w:rPr>
    </w:lvl>
    <w:lvl w:ilvl="8">
      <w:start w:val="1"/>
      <w:numFmt w:val="bullet"/>
      <w:lvlText w:val="̵"/>
      <w:lvlJc w:val="left"/>
      <w:pPr>
        <w:tabs>
          <w:tab w:val="num" w:pos="3780"/>
        </w:tabs>
        <w:ind w:left="3780" w:hanging="420"/>
      </w:pPr>
      <w:rPr>
        <w:rFonts w:ascii="Tahoma" w:hAnsi="Tahoma"/>
      </w:rPr>
    </w:lvl>
  </w:abstractNum>
  <w:abstractNum w:abstractNumId="68">
    <w:nsid w:val="32A94C38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69">
    <w:nsid w:val="33446DFA"/>
    <w:multiLevelType w:val="multilevel"/>
    <w:tmpl w:val="CC709786"/>
    <w:name w:val="WW8Num24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70">
    <w:nsid w:val="33C307C2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4462399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72">
    <w:nsid w:val="35566169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73">
    <w:nsid w:val="36F22BE5"/>
    <w:multiLevelType w:val="multilevel"/>
    <w:tmpl w:val="A9BE5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74">
    <w:nsid w:val="376C64CB"/>
    <w:multiLevelType w:val="hybridMultilevel"/>
    <w:tmpl w:val="7CE4C27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5">
    <w:nsid w:val="38137E8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6">
    <w:nsid w:val="3A272E55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7">
    <w:nsid w:val="3AD379BD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8">
    <w:nsid w:val="3C0727D9"/>
    <w:multiLevelType w:val="multilevel"/>
    <w:tmpl w:val="65D415D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79">
    <w:nsid w:val="3CEB324E"/>
    <w:multiLevelType w:val="multilevel"/>
    <w:tmpl w:val="F1B203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0">
    <w:nsid w:val="42EF17D8"/>
    <w:multiLevelType w:val="hybridMultilevel"/>
    <w:tmpl w:val="98963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52D06B8"/>
    <w:multiLevelType w:val="hybridMultilevel"/>
    <w:tmpl w:val="4FBA2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698749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83">
    <w:nsid w:val="47827713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84">
    <w:nsid w:val="4B4F5306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85">
    <w:nsid w:val="4B5A6FE0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86">
    <w:nsid w:val="4F7F7138"/>
    <w:multiLevelType w:val="multilevel"/>
    <w:tmpl w:val="F1B203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7">
    <w:nsid w:val="4FE00475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88">
    <w:nsid w:val="51DF2E0D"/>
    <w:multiLevelType w:val="multilevel"/>
    <w:tmpl w:val="B718C964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 w:cs="Times New Roman"/>
        <w:b/>
        <w:sz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89">
    <w:nsid w:val="53367F19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0">
    <w:nsid w:val="53D43CA9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1">
    <w:nsid w:val="56802D54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2">
    <w:nsid w:val="570B1115"/>
    <w:multiLevelType w:val="multilevel"/>
    <w:tmpl w:val="786AE2D8"/>
    <w:lvl w:ilvl="0">
      <w:start w:val="1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3">
    <w:nsid w:val="58EF1280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4">
    <w:nsid w:val="59D45646"/>
    <w:multiLevelType w:val="multilevel"/>
    <w:tmpl w:val="763AEAD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95">
    <w:nsid w:val="5A1B02A8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96">
    <w:nsid w:val="5C2713DA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97">
    <w:nsid w:val="5E0415F9"/>
    <w:multiLevelType w:val="multilevel"/>
    <w:tmpl w:val="CDB2CB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98">
    <w:nsid w:val="611B0D34"/>
    <w:multiLevelType w:val="hybridMultilevel"/>
    <w:tmpl w:val="6CD83BD2"/>
    <w:lvl w:ilvl="0" w:tplc="0000002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66952877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100">
    <w:nsid w:val="67D05F36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1">
    <w:nsid w:val="68804F70"/>
    <w:multiLevelType w:val="multilevel"/>
    <w:tmpl w:val="5BE01AD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426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568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02">
    <w:nsid w:val="69217080"/>
    <w:multiLevelType w:val="multilevel"/>
    <w:tmpl w:val="5BE01ADE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426"/>
        </w:tabs>
        <w:ind w:left="852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426"/>
        </w:tabs>
        <w:ind w:left="426" w:firstLine="0"/>
      </w:pPr>
    </w:lvl>
    <w:lvl w:ilvl="4">
      <w:start w:val="1"/>
      <w:numFmt w:val="bullet"/>
      <w:suff w:val="nothing"/>
      <w:lvlText w:val="-"/>
      <w:lvlJc w:val="left"/>
      <w:pPr>
        <w:tabs>
          <w:tab w:val="num" w:pos="426"/>
        </w:tabs>
        <w:ind w:left="426" w:firstLine="0"/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426"/>
        </w:tabs>
        <w:ind w:left="426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426"/>
        </w:tabs>
        <w:ind w:left="994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426"/>
        </w:tabs>
        <w:ind w:left="426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426"/>
        </w:tabs>
        <w:ind w:left="426" w:firstLine="0"/>
      </w:pPr>
    </w:lvl>
  </w:abstractNum>
  <w:abstractNum w:abstractNumId="103">
    <w:nsid w:val="6ADB2942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C0079BF"/>
    <w:multiLevelType w:val="multilevel"/>
    <w:tmpl w:val="D764C87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5">
    <w:nsid w:val="6C165E54"/>
    <w:multiLevelType w:val="hybridMultilevel"/>
    <w:tmpl w:val="2BF26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CE96CD3"/>
    <w:multiLevelType w:val="multilevel"/>
    <w:tmpl w:val="CC70978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107">
    <w:nsid w:val="6D226F05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08">
    <w:nsid w:val="6DC90983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9">
    <w:nsid w:val="6EA16DA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0">
    <w:nsid w:val="6F5156BB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0D31DBC"/>
    <w:multiLevelType w:val="hybridMultilevel"/>
    <w:tmpl w:val="98963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2197907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  <w:iCs/>
      </w:rPr>
    </w:lvl>
  </w:abstractNum>
  <w:abstractNum w:abstractNumId="113">
    <w:nsid w:val="72D5184C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14">
    <w:nsid w:val="731659C0"/>
    <w:multiLevelType w:val="multilevel"/>
    <w:tmpl w:val="C58071C8"/>
    <w:name w:val="WW8Num7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115">
    <w:nsid w:val="766D7D6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6">
    <w:nsid w:val="796F78B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17">
    <w:nsid w:val="7D556A3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1"/>
  </w:num>
  <w:num w:numId="21">
    <w:abstractNumId w:val="22"/>
  </w:num>
  <w:num w:numId="22">
    <w:abstractNumId w:val="69"/>
  </w:num>
  <w:num w:numId="23">
    <w:abstractNumId w:val="114"/>
  </w:num>
  <w:num w:numId="24">
    <w:abstractNumId w:val="93"/>
  </w:num>
  <w:num w:numId="25">
    <w:abstractNumId w:val="27"/>
  </w:num>
  <w:num w:numId="26">
    <w:abstractNumId w:val="107"/>
  </w:num>
  <w:num w:numId="27">
    <w:abstractNumId w:val="24"/>
  </w:num>
  <w:num w:numId="28">
    <w:abstractNumId w:val="101"/>
  </w:num>
  <w:num w:numId="29">
    <w:abstractNumId w:val="92"/>
  </w:num>
  <w:num w:numId="30">
    <w:abstractNumId w:val="94"/>
  </w:num>
  <w:num w:numId="31">
    <w:abstractNumId w:val="37"/>
  </w:num>
  <w:num w:numId="32">
    <w:abstractNumId w:val="34"/>
  </w:num>
  <w:num w:numId="33">
    <w:abstractNumId w:val="38"/>
  </w:num>
  <w:num w:numId="34">
    <w:abstractNumId w:val="90"/>
  </w:num>
  <w:num w:numId="35">
    <w:abstractNumId w:val="103"/>
  </w:num>
  <w:num w:numId="36">
    <w:abstractNumId w:val="112"/>
  </w:num>
  <w:num w:numId="37">
    <w:abstractNumId w:val="91"/>
  </w:num>
  <w:num w:numId="38">
    <w:abstractNumId w:val="65"/>
  </w:num>
  <w:num w:numId="39">
    <w:abstractNumId w:val="30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5"/>
  </w:num>
  <w:num w:numId="42">
    <w:abstractNumId w:val="79"/>
  </w:num>
  <w:num w:numId="43">
    <w:abstractNumId w:val="64"/>
  </w:num>
  <w:num w:numId="44">
    <w:abstractNumId w:val="99"/>
  </w:num>
  <w:num w:numId="45">
    <w:abstractNumId w:val="48"/>
  </w:num>
  <w:num w:numId="46">
    <w:abstractNumId w:val="104"/>
  </w:num>
  <w:num w:numId="47">
    <w:abstractNumId w:val="62"/>
  </w:num>
  <w:num w:numId="48">
    <w:abstractNumId w:val="84"/>
  </w:num>
  <w:num w:numId="49">
    <w:abstractNumId w:val="41"/>
  </w:num>
  <w:num w:numId="50">
    <w:abstractNumId w:val="97"/>
  </w:num>
  <w:num w:numId="51">
    <w:abstractNumId w:val="53"/>
  </w:num>
  <w:num w:numId="52">
    <w:abstractNumId w:val="110"/>
  </w:num>
  <w:num w:numId="53">
    <w:abstractNumId w:val="117"/>
  </w:num>
  <w:num w:numId="54">
    <w:abstractNumId w:val="44"/>
  </w:num>
  <w:num w:numId="55">
    <w:abstractNumId w:val="95"/>
  </w:num>
  <w:num w:numId="56">
    <w:abstractNumId w:val="35"/>
  </w:num>
  <w:num w:numId="57">
    <w:abstractNumId w:val="47"/>
  </w:num>
  <w:num w:numId="58">
    <w:abstractNumId w:val="86"/>
  </w:num>
  <w:num w:numId="59">
    <w:abstractNumId w:val="109"/>
  </w:num>
  <w:num w:numId="60">
    <w:abstractNumId w:val="32"/>
  </w:num>
  <w:num w:numId="61">
    <w:abstractNumId w:val="60"/>
  </w:num>
  <w:num w:numId="62">
    <w:abstractNumId w:val="76"/>
  </w:num>
  <w:num w:numId="63">
    <w:abstractNumId w:val="61"/>
  </w:num>
  <w:num w:numId="64">
    <w:abstractNumId w:val="28"/>
  </w:num>
  <w:num w:numId="65">
    <w:abstractNumId w:val="73"/>
  </w:num>
  <w:num w:numId="66">
    <w:abstractNumId w:val="46"/>
  </w:num>
  <w:num w:numId="67">
    <w:abstractNumId w:val="31"/>
  </w:num>
  <w:num w:numId="68">
    <w:abstractNumId w:val="45"/>
  </w:num>
  <w:num w:numId="69">
    <w:abstractNumId w:val="50"/>
  </w:num>
  <w:num w:numId="70">
    <w:abstractNumId w:val="75"/>
  </w:num>
  <w:num w:numId="71">
    <w:abstractNumId w:val="100"/>
  </w:num>
  <w:num w:numId="72">
    <w:abstractNumId w:val="111"/>
  </w:num>
  <w:num w:numId="73">
    <w:abstractNumId w:val="113"/>
  </w:num>
  <w:num w:numId="74">
    <w:abstractNumId w:val="80"/>
  </w:num>
  <w:num w:numId="75">
    <w:abstractNumId w:val="102"/>
  </w:num>
  <w:num w:numId="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8"/>
  </w:num>
  <w:num w:numId="78">
    <w:abstractNumId w:val="40"/>
  </w:num>
  <w:num w:numId="79">
    <w:abstractNumId w:val="98"/>
  </w:num>
  <w:num w:numId="80">
    <w:abstractNumId w:val="67"/>
  </w:num>
  <w:num w:numId="81">
    <w:abstractNumId w:val="59"/>
  </w:num>
  <w:num w:numId="82">
    <w:abstractNumId w:val="63"/>
  </w:num>
  <w:num w:numId="83">
    <w:abstractNumId w:val="70"/>
  </w:num>
  <w:num w:numId="84">
    <w:abstractNumId w:val="82"/>
  </w:num>
  <w:num w:numId="85">
    <w:abstractNumId w:val="77"/>
  </w:num>
  <w:num w:numId="86">
    <w:abstractNumId w:val="116"/>
  </w:num>
  <w:num w:numId="87">
    <w:abstractNumId w:val="49"/>
  </w:num>
  <w:num w:numId="88">
    <w:abstractNumId w:val="88"/>
  </w:num>
  <w:num w:numId="89">
    <w:abstractNumId w:val="36"/>
  </w:num>
  <w:num w:numId="90">
    <w:abstractNumId w:val="55"/>
  </w:num>
  <w:num w:numId="91">
    <w:abstractNumId w:val="58"/>
  </w:num>
  <w:num w:numId="92">
    <w:abstractNumId w:val="54"/>
  </w:num>
  <w:num w:numId="93">
    <w:abstractNumId w:val="96"/>
  </w:num>
  <w:num w:numId="94">
    <w:abstractNumId w:val="83"/>
  </w:num>
  <w:num w:numId="95">
    <w:abstractNumId w:val="115"/>
  </w:num>
  <w:num w:numId="96">
    <w:abstractNumId w:val="68"/>
  </w:num>
  <w:num w:numId="97">
    <w:abstractNumId w:val="89"/>
  </w:num>
  <w:num w:numId="98">
    <w:abstractNumId w:val="71"/>
  </w:num>
  <w:num w:numId="99">
    <w:abstractNumId w:val="108"/>
  </w:num>
  <w:num w:numId="100">
    <w:abstractNumId w:val="29"/>
  </w:num>
  <w:num w:numId="101">
    <w:abstractNumId w:val="43"/>
  </w:num>
  <w:num w:numId="102">
    <w:abstractNumId w:val="33"/>
  </w:num>
  <w:num w:numId="103">
    <w:abstractNumId w:val="56"/>
  </w:num>
  <w:num w:numId="104">
    <w:abstractNumId w:val="42"/>
  </w:num>
  <w:num w:numId="105">
    <w:abstractNumId w:val="106"/>
  </w:num>
  <w:num w:numId="106">
    <w:abstractNumId w:val="72"/>
  </w:num>
  <w:num w:numId="107">
    <w:abstractNumId w:val="87"/>
  </w:num>
  <w:num w:numId="108">
    <w:abstractNumId w:val="57"/>
  </w:num>
  <w:num w:numId="109">
    <w:abstractNumId w:val="81"/>
  </w:num>
  <w:num w:numId="110">
    <w:abstractNumId w:val="105"/>
  </w:num>
  <w:num w:numId="111">
    <w:abstractNumId w:val="74"/>
  </w:num>
  <w:num w:numId="112">
    <w:abstractNumId w:val="66"/>
  </w:num>
  <w:num w:numId="113">
    <w:abstractNumId w:val="52"/>
  </w:num>
  <w:num w:numId="114">
    <w:abstractNumId w:val="51"/>
  </w:num>
  <w:numIdMacAtCleanup w:val="1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31164"/>
    <w:rsid w:val="00003FC3"/>
    <w:rsid w:val="00022B06"/>
    <w:rsid w:val="00032643"/>
    <w:rsid w:val="00046634"/>
    <w:rsid w:val="00052FD1"/>
    <w:rsid w:val="000577BC"/>
    <w:rsid w:val="00063A35"/>
    <w:rsid w:val="0009604F"/>
    <w:rsid w:val="000A5483"/>
    <w:rsid w:val="000A5A5D"/>
    <w:rsid w:val="000A7374"/>
    <w:rsid w:val="000E0D42"/>
    <w:rsid w:val="000E20C0"/>
    <w:rsid w:val="000F1855"/>
    <w:rsid w:val="00105CAD"/>
    <w:rsid w:val="001117F3"/>
    <w:rsid w:val="001145F5"/>
    <w:rsid w:val="00123F8F"/>
    <w:rsid w:val="00132C55"/>
    <w:rsid w:val="00147F7A"/>
    <w:rsid w:val="001508AA"/>
    <w:rsid w:val="00154766"/>
    <w:rsid w:val="0016668C"/>
    <w:rsid w:val="001808CC"/>
    <w:rsid w:val="0018610A"/>
    <w:rsid w:val="001939A8"/>
    <w:rsid w:val="001E5FBC"/>
    <w:rsid w:val="00225FEB"/>
    <w:rsid w:val="0023297C"/>
    <w:rsid w:val="00260AFB"/>
    <w:rsid w:val="00261C8A"/>
    <w:rsid w:val="00290A4F"/>
    <w:rsid w:val="002A091E"/>
    <w:rsid w:val="002A5C83"/>
    <w:rsid w:val="002B6A51"/>
    <w:rsid w:val="002E129A"/>
    <w:rsid w:val="002E1BC9"/>
    <w:rsid w:val="002E28A3"/>
    <w:rsid w:val="002E3618"/>
    <w:rsid w:val="002F3429"/>
    <w:rsid w:val="002F404C"/>
    <w:rsid w:val="0030273F"/>
    <w:rsid w:val="00305700"/>
    <w:rsid w:val="00313CB9"/>
    <w:rsid w:val="0035437A"/>
    <w:rsid w:val="00372B8D"/>
    <w:rsid w:val="0037651A"/>
    <w:rsid w:val="00380194"/>
    <w:rsid w:val="00384506"/>
    <w:rsid w:val="00387A39"/>
    <w:rsid w:val="003B534A"/>
    <w:rsid w:val="003C387C"/>
    <w:rsid w:val="003E1DD6"/>
    <w:rsid w:val="003E6DAF"/>
    <w:rsid w:val="003F011A"/>
    <w:rsid w:val="0041338F"/>
    <w:rsid w:val="00441399"/>
    <w:rsid w:val="00447B6E"/>
    <w:rsid w:val="0046145F"/>
    <w:rsid w:val="00465016"/>
    <w:rsid w:val="00493F41"/>
    <w:rsid w:val="004A1260"/>
    <w:rsid w:val="004A2110"/>
    <w:rsid w:val="004A2F96"/>
    <w:rsid w:val="004A5FED"/>
    <w:rsid w:val="004B505A"/>
    <w:rsid w:val="004C717A"/>
    <w:rsid w:val="004E10D8"/>
    <w:rsid w:val="005017F5"/>
    <w:rsid w:val="00502ADE"/>
    <w:rsid w:val="00506DB3"/>
    <w:rsid w:val="00511328"/>
    <w:rsid w:val="00516DC4"/>
    <w:rsid w:val="005224A7"/>
    <w:rsid w:val="00523829"/>
    <w:rsid w:val="00531164"/>
    <w:rsid w:val="00540F3B"/>
    <w:rsid w:val="005560D0"/>
    <w:rsid w:val="005A0038"/>
    <w:rsid w:val="005A57A9"/>
    <w:rsid w:val="005A696F"/>
    <w:rsid w:val="005B1E70"/>
    <w:rsid w:val="005E193E"/>
    <w:rsid w:val="005F2596"/>
    <w:rsid w:val="00621F13"/>
    <w:rsid w:val="0063614D"/>
    <w:rsid w:val="00646A6F"/>
    <w:rsid w:val="00660279"/>
    <w:rsid w:val="0066147F"/>
    <w:rsid w:val="00675E9A"/>
    <w:rsid w:val="006771C4"/>
    <w:rsid w:val="0068273A"/>
    <w:rsid w:val="00687FF2"/>
    <w:rsid w:val="006A54EB"/>
    <w:rsid w:val="006A6675"/>
    <w:rsid w:val="006C4EA7"/>
    <w:rsid w:val="006E363B"/>
    <w:rsid w:val="006F7307"/>
    <w:rsid w:val="007021A3"/>
    <w:rsid w:val="007105EF"/>
    <w:rsid w:val="007466E2"/>
    <w:rsid w:val="00756F1F"/>
    <w:rsid w:val="0076564D"/>
    <w:rsid w:val="0077125B"/>
    <w:rsid w:val="0077790C"/>
    <w:rsid w:val="00787821"/>
    <w:rsid w:val="007918ED"/>
    <w:rsid w:val="007A5E5F"/>
    <w:rsid w:val="007B2FE7"/>
    <w:rsid w:val="007C4B33"/>
    <w:rsid w:val="007F6F3E"/>
    <w:rsid w:val="00801216"/>
    <w:rsid w:val="00802918"/>
    <w:rsid w:val="008120A8"/>
    <w:rsid w:val="008332CD"/>
    <w:rsid w:val="0083564D"/>
    <w:rsid w:val="00843E09"/>
    <w:rsid w:val="008446F6"/>
    <w:rsid w:val="008527D0"/>
    <w:rsid w:val="0085638B"/>
    <w:rsid w:val="00872138"/>
    <w:rsid w:val="00875AAC"/>
    <w:rsid w:val="008A04A7"/>
    <w:rsid w:val="008B47FB"/>
    <w:rsid w:val="008B5186"/>
    <w:rsid w:val="008D13F2"/>
    <w:rsid w:val="008D2F92"/>
    <w:rsid w:val="00916CB2"/>
    <w:rsid w:val="009358F0"/>
    <w:rsid w:val="00966232"/>
    <w:rsid w:val="00982022"/>
    <w:rsid w:val="00993D76"/>
    <w:rsid w:val="009B2B10"/>
    <w:rsid w:val="009F28B0"/>
    <w:rsid w:val="00A21869"/>
    <w:rsid w:val="00A27D1A"/>
    <w:rsid w:val="00A466E7"/>
    <w:rsid w:val="00A516B5"/>
    <w:rsid w:val="00AA343B"/>
    <w:rsid w:val="00AB3EFE"/>
    <w:rsid w:val="00AD7B0B"/>
    <w:rsid w:val="00AE3A3E"/>
    <w:rsid w:val="00AF123E"/>
    <w:rsid w:val="00AF6982"/>
    <w:rsid w:val="00B02AAD"/>
    <w:rsid w:val="00B1664E"/>
    <w:rsid w:val="00B2067F"/>
    <w:rsid w:val="00B44632"/>
    <w:rsid w:val="00B449CA"/>
    <w:rsid w:val="00B44D02"/>
    <w:rsid w:val="00B50E5A"/>
    <w:rsid w:val="00B6445C"/>
    <w:rsid w:val="00B64A32"/>
    <w:rsid w:val="00B6505F"/>
    <w:rsid w:val="00B7451D"/>
    <w:rsid w:val="00B8441D"/>
    <w:rsid w:val="00B96715"/>
    <w:rsid w:val="00BA0368"/>
    <w:rsid w:val="00BA4C3E"/>
    <w:rsid w:val="00BA5F47"/>
    <w:rsid w:val="00BB206B"/>
    <w:rsid w:val="00BB561C"/>
    <w:rsid w:val="00BB7876"/>
    <w:rsid w:val="00C55AEB"/>
    <w:rsid w:val="00C72B2A"/>
    <w:rsid w:val="00C96946"/>
    <w:rsid w:val="00CA1E0F"/>
    <w:rsid w:val="00CA374A"/>
    <w:rsid w:val="00CB07CC"/>
    <w:rsid w:val="00CB5EFA"/>
    <w:rsid w:val="00CC6F22"/>
    <w:rsid w:val="00CF70E5"/>
    <w:rsid w:val="00D26DE7"/>
    <w:rsid w:val="00D302D7"/>
    <w:rsid w:val="00D72316"/>
    <w:rsid w:val="00D852B6"/>
    <w:rsid w:val="00D963F0"/>
    <w:rsid w:val="00DA5835"/>
    <w:rsid w:val="00DC2C70"/>
    <w:rsid w:val="00DE5100"/>
    <w:rsid w:val="00DE61D7"/>
    <w:rsid w:val="00DF6787"/>
    <w:rsid w:val="00DF6E21"/>
    <w:rsid w:val="00E034E2"/>
    <w:rsid w:val="00E145E1"/>
    <w:rsid w:val="00E323D3"/>
    <w:rsid w:val="00E33063"/>
    <w:rsid w:val="00E57BC9"/>
    <w:rsid w:val="00E76288"/>
    <w:rsid w:val="00E931F9"/>
    <w:rsid w:val="00EA323B"/>
    <w:rsid w:val="00EB2274"/>
    <w:rsid w:val="00EC4B20"/>
    <w:rsid w:val="00ED73D9"/>
    <w:rsid w:val="00F03E7E"/>
    <w:rsid w:val="00F048CC"/>
    <w:rsid w:val="00F243B1"/>
    <w:rsid w:val="00F3787E"/>
    <w:rsid w:val="00F63BAC"/>
    <w:rsid w:val="00F678CE"/>
    <w:rsid w:val="00F6799E"/>
    <w:rsid w:val="00F85F4D"/>
    <w:rsid w:val="00F97691"/>
    <w:rsid w:val="00FC0F5B"/>
    <w:rsid w:val="00FE4401"/>
    <w:rsid w:val="00FE505A"/>
    <w:rsid w:val="00FF4200"/>
    <w:rsid w:val="00FF4AFB"/>
    <w:rsid w:val="00FF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99E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32643"/>
    <w:pPr>
      <w:keepNext/>
      <w:keepLines/>
      <w:spacing w:before="24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Nagwek2">
    <w:name w:val="heading 2"/>
    <w:basedOn w:val="Normalny"/>
    <w:next w:val="Normalny"/>
    <w:qFormat/>
    <w:rsid w:val="000326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9"/>
    <w:qFormat/>
    <w:rsid w:val="00032643"/>
    <w:pPr>
      <w:keepNext/>
      <w:numPr>
        <w:ilvl w:val="2"/>
        <w:numId w:val="1"/>
      </w:numPr>
      <w:spacing w:line="100" w:lineRule="atLeast"/>
      <w:ind w:left="360" w:firstLine="0"/>
      <w:outlineLvl w:val="2"/>
    </w:pPr>
    <w:rPr>
      <w:rFonts w:ascii="Times New Roman" w:hAnsi="Times New Roman" w:cs="Times New Roman"/>
      <w:szCs w:val="20"/>
    </w:rPr>
  </w:style>
  <w:style w:type="paragraph" w:styleId="Nagwek4">
    <w:name w:val="heading 4"/>
    <w:basedOn w:val="Normalny"/>
    <w:next w:val="Normalny"/>
    <w:uiPriority w:val="99"/>
    <w:qFormat/>
    <w:rsid w:val="00032643"/>
    <w:pPr>
      <w:keepNext/>
      <w:numPr>
        <w:ilvl w:val="3"/>
        <w:numId w:val="1"/>
      </w:numPr>
      <w:spacing w:line="100" w:lineRule="atLeast"/>
      <w:outlineLvl w:val="3"/>
    </w:pPr>
    <w:rPr>
      <w:rFonts w:ascii="Arial" w:hAnsi="Arial" w:cs="Arial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sid w:val="00032643"/>
    <w:rPr>
      <w:rFonts w:cs="Times New Roman"/>
    </w:rPr>
  </w:style>
  <w:style w:type="character" w:customStyle="1" w:styleId="WW8Num2z0">
    <w:name w:val="WW8Num2z0"/>
    <w:rsid w:val="00032643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WW8Num3z0">
    <w:name w:val="WW8Num3z0"/>
    <w:rsid w:val="00032643"/>
    <w:rPr>
      <w:rFonts w:ascii="Symbol" w:hAnsi="Symbol" w:cs="Symbol"/>
      <w:b w:val="0"/>
    </w:rPr>
  </w:style>
  <w:style w:type="character" w:customStyle="1" w:styleId="WW8Num4z0">
    <w:name w:val="WW8Num4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4z1">
    <w:name w:val="WW8Num4z1"/>
    <w:rsid w:val="00032643"/>
    <w:rPr>
      <w:rFonts w:cs="Times New Roman"/>
    </w:rPr>
  </w:style>
  <w:style w:type="character" w:customStyle="1" w:styleId="WW8Num5z0">
    <w:name w:val="WW8Num5z0"/>
    <w:rsid w:val="00032643"/>
    <w:rPr>
      <w:color w:val="auto"/>
    </w:rPr>
  </w:style>
  <w:style w:type="character" w:customStyle="1" w:styleId="WW8Num6z0">
    <w:name w:val="WW8Num6z0"/>
    <w:rsid w:val="00032643"/>
    <w:rPr>
      <w:rFonts w:cs="Times New Roman"/>
      <w:b w:val="0"/>
      <w:bCs w:val="0"/>
    </w:rPr>
  </w:style>
  <w:style w:type="character" w:customStyle="1" w:styleId="WW8Num7z0">
    <w:name w:val="WW8Num7z0"/>
    <w:rsid w:val="00032643"/>
    <w:rPr>
      <w:rFonts w:cs="Times New Roman"/>
      <w:b w:val="0"/>
      <w:bCs w:val="0"/>
    </w:rPr>
  </w:style>
  <w:style w:type="character" w:customStyle="1" w:styleId="WW8Num8z0">
    <w:name w:val="WW8Num8z0"/>
    <w:rsid w:val="00032643"/>
    <w:rPr>
      <w:color w:val="auto"/>
    </w:rPr>
  </w:style>
  <w:style w:type="character" w:customStyle="1" w:styleId="WW8Num9z0">
    <w:name w:val="WW8Num9z0"/>
    <w:rsid w:val="00032643"/>
    <w:rPr>
      <w:rFonts w:cs="Times New Roman"/>
      <w:color w:val="auto"/>
    </w:rPr>
  </w:style>
  <w:style w:type="character" w:customStyle="1" w:styleId="WW8Num9z1">
    <w:name w:val="WW8Num9z1"/>
    <w:rsid w:val="00032643"/>
    <w:rPr>
      <w:rFonts w:cs="Times New Roman"/>
    </w:rPr>
  </w:style>
  <w:style w:type="character" w:customStyle="1" w:styleId="WW8Num9z6">
    <w:name w:val="WW8Num9z6"/>
    <w:rsid w:val="00032643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32643"/>
    <w:rPr>
      <w:rFonts w:cs="Times New Roman"/>
    </w:rPr>
  </w:style>
  <w:style w:type="character" w:customStyle="1" w:styleId="WW8Num11z0">
    <w:name w:val="WW8Num11z0"/>
    <w:rsid w:val="00032643"/>
    <w:rPr>
      <w:rFonts w:cs="Times New Roman"/>
    </w:rPr>
  </w:style>
  <w:style w:type="character" w:customStyle="1" w:styleId="WW8Num13z0">
    <w:name w:val="WW8Num13z0"/>
    <w:rsid w:val="00032643"/>
    <w:rPr>
      <w:rFonts w:cs="Times New Roman"/>
      <w:b w:val="0"/>
      <w:bCs/>
      <w:iCs/>
    </w:rPr>
  </w:style>
  <w:style w:type="character" w:customStyle="1" w:styleId="WW8Num14z0">
    <w:name w:val="WW8Num14z0"/>
    <w:rsid w:val="00032643"/>
    <w:rPr>
      <w:rFonts w:cs="Times New Roman"/>
    </w:rPr>
  </w:style>
  <w:style w:type="character" w:customStyle="1" w:styleId="WW8Num15z0">
    <w:name w:val="WW8Num15z0"/>
    <w:rsid w:val="00032643"/>
    <w:rPr>
      <w:rFonts w:cs="Times New Roman"/>
    </w:rPr>
  </w:style>
  <w:style w:type="character" w:customStyle="1" w:styleId="WW8Num16z0">
    <w:name w:val="WW8Num16z0"/>
    <w:rsid w:val="00032643"/>
    <w:rPr>
      <w:rFonts w:cs="Times New Roman"/>
    </w:rPr>
  </w:style>
  <w:style w:type="character" w:customStyle="1" w:styleId="WW8Num16z1">
    <w:name w:val="WW8Num16z1"/>
    <w:rsid w:val="00032643"/>
    <w:rPr>
      <w:rFonts w:cs="Times New Roman"/>
      <w:color w:val="auto"/>
    </w:rPr>
  </w:style>
  <w:style w:type="character" w:customStyle="1" w:styleId="WW8Num17z0">
    <w:name w:val="WW8Num17z0"/>
    <w:rsid w:val="00032643"/>
    <w:rPr>
      <w:rFonts w:cs="Times New Roman"/>
      <w:b w:val="0"/>
      <w:bCs w:val="0"/>
      <w:color w:val="auto"/>
    </w:rPr>
  </w:style>
  <w:style w:type="character" w:customStyle="1" w:styleId="WW8Num17z1">
    <w:name w:val="WW8Num17z1"/>
    <w:rsid w:val="00032643"/>
    <w:rPr>
      <w:rFonts w:cs="Times New Roman"/>
      <w:b w:val="0"/>
      <w:bCs w:val="0"/>
    </w:rPr>
  </w:style>
  <w:style w:type="character" w:customStyle="1" w:styleId="WW8Num18z0">
    <w:name w:val="WW8Num18z0"/>
    <w:rsid w:val="00032643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0">
    <w:name w:val="WW8Num19z0"/>
    <w:rsid w:val="00032643"/>
    <w:rPr>
      <w:rFonts w:ascii="Times New Roman" w:hAnsi="Times New Roman" w:cs="Times New Roman"/>
      <w:b w:val="0"/>
      <w:bCs w:val="0"/>
      <w:color w:val="auto"/>
    </w:rPr>
  </w:style>
  <w:style w:type="character" w:customStyle="1" w:styleId="WW8Num20z0">
    <w:name w:val="WW8Num20z0"/>
    <w:rsid w:val="00032643"/>
    <w:rPr>
      <w:rFonts w:cs="Times New Roman"/>
      <w:b w:val="0"/>
      <w:bCs w:val="0"/>
      <w:color w:val="auto"/>
    </w:rPr>
  </w:style>
  <w:style w:type="character" w:customStyle="1" w:styleId="WW8Num21z0">
    <w:name w:val="WW8Num21z0"/>
    <w:rsid w:val="00032643"/>
    <w:rPr>
      <w:rFonts w:cs="Times New Roman"/>
      <w:b w:val="0"/>
      <w:bCs w:val="0"/>
    </w:rPr>
  </w:style>
  <w:style w:type="character" w:customStyle="1" w:styleId="WW8Num23z0">
    <w:name w:val="WW8Num23z0"/>
    <w:rsid w:val="00032643"/>
    <w:rPr>
      <w:rFonts w:cs="Times New Roman"/>
      <w:b w:val="0"/>
      <w:bCs w:val="0"/>
      <w:color w:val="auto"/>
    </w:rPr>
  </w:style>
  <w:style w:type="character" w:customStyle="1" w:styleId="WW8Num23z1">
    <w:name w:val="WW8Num23z1"/>
    <w:rsid w:val="00032643"/>
    <w:rPr>
      <w:rFonts w:cs="Times New Roman"/>
      <w:bCs/>
      <w:iCs/>
    </w:rPr>
  </w:style>
  <w:style w:type="character" w:customStyle="1" w:styleId="WW8Num24z0">
    <w:name w:val="WW8Num24z0"/>
    <w:rsid w:val="00032643"/>
    <w:rPr>
      <w:rFonts w:cs="Times New Roman"/>
      <w:b w:val="0"/>
      <w:bCs w:val="0"/>
    </w:rPr>
  </w:style>
  <w:style w:type="character" w:customStyle="1" w:styleId="WW8Num25z0">
    <w:name w:val="WW8Num25z0"/>
    <w:rsid w:val="00032643"/>
    <w:rPr>
      <w:rFonts w:cs="Times New Roman"/>
      <w:b w:val="0"/>
      <w:bCs w:val="0"/>
    </w:rPr>
  </w:style>
  <w:style w:type="character" w:customStyle="1" w:styleId="Domylnaczcionkaakapitu22">
    <w:name w:val="Domyślna czcionka akapitu22"/>
    <w:rsid w:val="00032643"/>
  </w:style>
  <w:style w:type="character" w:customStyle="1" w:styleId="WW8Num1z0">
    <w:name w:val="WW8Num1z0"/>
    <w:rsid w:val="00032643"/>
    <w:rPr>
      <w:rFonts w:cs="Times New Roman"/>
    </w:rPr>
  </w:style>
  <w:style w:type="character" w:customStyle="1" w:styleId="WW8Num2z1">
    <w:name w:val="WW8Num2z1"/>
    <w:rsid w:val="00032643"/>
    <w:rPr>
      <w:rFonts w:cs="Times New Roman"/>
    </w:rPr>
  </w:style>
  <w:style w:type="character" w:customStyle="1" w:styleId="WW8Num4z6">
    <w:name w:val="WW8Num4z6"/>
    <w:rsid w:val="00032643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032643"/>
  </w:style>
  <w:style w:type="character" w:customStyle="1" w:styleId="WW8Num5z2">
    <w:name w:val="WW8Num5z2"/>
    <w:rsid w:val="00032643"/>
    <w:rPr>
      <w:rFonts w:cs="Times New Roman"/>
    </w:rPr>
  </w:style>
  <w:style w:type="character" w:customStyle="1" w:styleId="WW8Num7z1">
    <w:name w:val="WW8Num7z1"/>
    <w:rsid w:val="00032643"/>
    <w:rPr>
      <w:rFonts w:ascii="Symbol" w:hAnsi="Symbol" w:cs="Symbol"/>
      <w:b w:val="0"/>
    </w:rPr>
  </w:style>
  <w:style w:type="character" w:customStyle="1" w:styleId="WW8Num8z1">
    <w:name w:val="WW8Num8z1"/>
    <w:rsid w:val="00032643"/>
    <w:rPr>
      <w:rFonts w:cs="Times New Roman"/>
    </w:rPr>
  </w:style>
  <w:style w:type="character" w:customStyle="1" w:styleId="WW8Num10z1">
    <w:name w:val="WW8Num10z1"/>
    <w:rsid w:val="00032643"/>
    <w:rPr>
      <w:rFonts w:cs="Times New Roman"/>
      <w:color w:val="auto"/>
    </w:rPr>
  </w:style>
  <w:style w:type="character" w:customStyle="1" w:styleId="WW8Num12z0">
    <w:name w:val="WW8Num12z0"/>
    <w:rsid w:val="00032643"/>
    <w:rPr>
      <w:rFonts w:cs="Times New Roman"/>
    </w:rPr>
  </w:style>
  <w:style w:type="character" w:customStyle="1" w:styleId="WW8Num12z1">
    <w:name w:val="WW8Num12z1"/>
    <w:rsid w:val="00032643"/>
    <w:rPr>
      <w:rFonts w:cs="Times New Roman"/>
      <w:b w:val="0"/>
      <w:bCs/>
      <w:color w:val="auto"/>
    </w:rPr>
  </w:style>
  <w:style w:type="character" w:customStyle="1" w:styleId="WW8Num13z1">
    <w:name w:val="WW8Num13z1"/>
    <w:rsid w:val="00032643"/>
    <w:rPr>
      <w:rFonts w:cs="Times New Roman"/>
      <w:b w:val="0"/>
      <w:bCs w:val="0"/>
    </w:rPr>
  </w:style>
  <w:style w:type="character" w:customStyle="1" w:styleId="WW8Num15z1">
    <w:name w:val="WW8Num15z1"/>
    <w:rsid w:val="00032643"/>
    <w:rPr>
      <w:rFonts w:cs="Times New Roman"/>
      <w:bCs/>
      <w:iCs/>
    </w:rPr>
  </w:style>
  <w:style w:type="character" w:customStyle="1" w:styleId="WW8Num19z1">
    <w:name w:val="WW8Num19z1"/>
    <w:rsid w:val="00032643"/>
    <w:rPr>
      <w:rFonts w:ascii="Times New Roman" w:hAnsi="Times New Roman" w:cs="Times New Roman"/>
      <w:b w:val="0"/>
      <w:bCs w:val="0"/>
    </w:rPr>
  </w:style>
  <w:style w:type="character" w:customStyle="1" w:styleId="WW8Num22z0">
    <w:name w:val="WW8Num22z0"/>
    <w:rsid w:val="00032643"/>
    <w:rPr>
      <w:rFonts w:cs="Times New Roman"/>
      <w:b w:val="0"/>
      <w:bCs w:val="0"/>
      <w:color w:val="auto"/>
    </w:rPr>
  </w:style>
  <w:style w:type="character" w:customStyle="1" w:styleId="WW8Num26z0">
    <w:name w:val="WW8Num26z0"/>
    <w:rsid w:val="00032643"/>
    <w:rPr>
      <w:rFonts w:cs="Times New Roman"/>
      <w:b w:val="0"/>
      <w:bCs w:val="0"/>
    </w:rPr>
  </w:style>
  <w:style w:type="character" w:customStyle="1" w:styleId="WW8Num27z0">
    <w:name w:val="WW8Num27z0"/>
    <w:rsid w:val="00032643"/>
    <w:rPr>
      <w:rFonts w:cs="Times New Roman"/>
      <w:b w:val="0"/>
      <w:bCs w:val="0"/>
    </w:rPr>
  </w:style>
  <w:style w:type="character" w:customStyle="1" w:styleId="WW8Num28z0">
    <w:name w:val="WW8Num28z0"/>
    <w:rsid w:val="00032643"/>
    <w:rPr>
      <w:rFonts w:cs="Times New Roman"/>
      <w:b w:val="0"/>
      <w:bCs w:val="0"/>
    </w:rPr>
  </w:style>
  <w:style w:type="character" w:customStyle="1" w:styleId="WW8Num29z0">
    <w:name w:val="WW8Num29z0"/>
    <w:rsid w:val="00032643"/>
    <w:rPr>
      <w:rFonts w:cs="Times New Roman"/>
      <w:b w:val="0"/>
      <w:bCs w:val="0"/>
      <w:iCs/>
    </w:rPr>
  </w:style>
  <w:style w:type="character" w:customStyle="1" w:styleId="WW8Num30z0">
    <w:name w:val="WW8Num30z0"/>
    <w:rsid w:val="00032643"/>
    <w:rPr>
      <w:rFonts w:cs="Times New Roman"/>
      <w:b w:val="0"/>
      <w:bCs w:val="0"/>
      <w:iCs/>
    </w:rPr>
  </w:style>
  <w:style w:type="character" w:customStyle="1" w:styleId="WW8Num31z0">
    <w:name w:val="WW8Num31z0"/>
    <w:rsid w:val="00032643"/>
    <w:rPr>
      <w:rFonts w:cs="Times New Roman"/>
      <w:b w:val="0"/>
      <w:bCs w:val="0"/>
    </w:rPr>
  </w:style>
  <w:style w:type="character" w:customStyle="1" w:styleId="WW8Num32z0">
    <w:name w:val="WW8Num32z0"/>
    <w:rsid w:val="00032643"/>
    <w:rPr>
      <w:rFonts w:cs="Times New Roman"/>
      <w:b w:val="0"/>
      <w:bCs w:val="0"/>
    </w:rPr>
  </w:style>
  <w:style w:type="character" w:customStyle="1" w:styleId="WW8Num33z0">
    <w:name w:val="WW8Num33z0"/>
    <w:rsid w:val="00032643"/>
    <w:rPr>
      <w:rFonts w:cs="Times New Roman"/>
      <w:b w:val="0"/>
      <w:bCs w:val="0"/>
    </w:rPr>
  </w:style>
  <w:style w:type="character" w:customStyle="1" w:styleId="WW8Num34z0">
    <w:name w:val="WW8Num34z0"/>
    <w:rsid w:val="00032643"/>
    <w:rPr>
      <w:rFonts w:cs="Times New Roman"/>
      <w:b w:val="0"/>
      <w:bCs w:val="0"/>
    </w:rPr>
  </w:style>
  <w:style w:type="character" w:customStyle="1" w:styleId="WW8Num35z0">
    <w:name w:val="WW8Num35z0"/>
    <w:rsid w:val="00032643"/>
    <w:rPr>
      <w:rFonts w:cs="Times New Roman"/>
      <w:b w:val="0"/>
      <w:bCs w:val="0"/>
      <w:iCs/>
    </w:rPr>
  </w:style>
  <w:style w:type="character" w:customStyle="1" w:styleId="WW8Num36z0">
    <w:name w:val="WW8Num36z0"/>
    <w:rsid w:val="00032643"/>
    <w:rPr>
      <w:rFonts w:cs="Times New Roman"/>
      <w:b w:val="0"/>
    </w:rPr>
  </w:style>
  <w:style w:type="character" w:customStyle="1" w:styleId="WW8Num36z1">
    <w:name w:val="WW8Num36z1"/>
    <w:rsid w:val="00032643"/>
    <w:rPr>
      <w:rFonts w:cs="Times New Roman"/>
      <w:b w:val="0"/>
      <w:bCs w:val="0"/>
    </w:rPr>
  </w:style>
  <w:style w:type="character" w:customStyle="1" w:styleId="WW8Num37z0">
    <w:name w:val="WW8Num37z0"/>
    <w:rsid w:val="00032643"/>
    <w:rPr>
      <w:rFonts w:cs="Times New Roman"/>
    </w:rPr>
  </w:style>
  <w:style w:type="character" w:customStyle="1" w:styleId="WW8Num38z0">
    <w:name w:val="WW8Num38z0"/>
    <w:rsid w:val="00032643"/>
    <w:rPr>
      <w:rFonts w:cs="Times New Roman"/>
    </w:rPr>
  </w:style>
  <w:style w:type="character" w:customStyle="1" w:styleId="WW8Num38z1">
    <w:name w:val="WW8Num38z1"/>
    <w:rsid w:val="00032643"/>
    <w:rPr>
      <w:rFonts w:cs="Times New Roman"/>
      <w:b w:val="0"/>
      <w:bCs w:val="0"/>
    </w:rPr>
  </w:style>
  <w:style w:type="character" w:customStyle="1" w:styleId="WW8Num39z0">
    <w:name w:val="WW8Num39z0"/>
    <w:rsid w:val="00032643"/>
    <w:rPr>
      <w:rFonts w:cs="Times New Roman"/>
      <w:color w:val="000000"/>
    </w:rPr>
  </w:style>
  <w:style w:type="character" w:customStyle="1" w:styleId="WW8Num39z1">
    <w:name w:val="WW8Num39z1"/>
    <w:rsid w:val="00032643"/>
    <w:rPr>
      <w:rFonts w:cs="Times New Roman"/>
      <w:b w:val="0"/>
      <w:bCs w:val="0"/>
    </w:rPr>
  </w:style>
  <w:style w:type="character" w:customStyle="1" w:styleId="WW8Num40z0">
    <w:name w:val="WW8Num40z0"/>
    <w:rsid w:val="00032643"/>
    <w:rPr>
      <w:rFonts w:ascii="Symbol" w:hAnsi="Symbol" w:cs="Symbol"/>
    </w:rPr>
  </w:style>
  <w:style w:type="character" w:customStyle="1" w:styleId="WW8Num41z0">
    <w:name w:val="WW8Num41z0"/>
    <w:rsid w:val="00032643"/>
    <w:rPr>
      <w:rFonts w:cs="Times New Roman"/>
      <w:b w:val="0"/>
      <w:bCs w:val="0"/>
    </w:rPr>
  </w:style>
  <w:style w:type="character" w:customStyle="1" w:styleId="WW8Num42z0">
    <w:name w:val="WW8Num42z0"/>
    <w:rsid w:val="00032643"/>
    <w:rPr>
      <w:rFonts w:cs="Times New Roman"/>
    </w:rPr>
  </w:style>
  <w:style w:type="character" w:customStyle="1" w:styleId="WW8Num43z0">
    <w:name w:val="WW8Num43z0"/>
    <w:rsid w:val="00032643"/>
    <w:rPr>
      <w:rFonts w:cs="Times New Roman"/>
    </w:rPr>
  </w:style>
  <w:style w:type="character" w:customStyle="1" w:styleId="WW8Num44z0">
    <w:name w:val="WW8Num44z0"/>
    <w:rsid w:val="00032643"/>
    <w:rPr>
      <w:rFonts w:cs="Times New Roman"/>
      <w:b w:val="0"/>
      <w:bCs w:val="0"/>
    </w:rPr>
  </w:style>
  <w:style w:type="character" w:customStyle="1" w:styleId="WW8Num45z0">
    <w:name w:val="WW8Num45z0"/>
    <w:rsid w:val="00032643"/>
    <w:rPr>
      <w:rFonts w:cs="Times New Roman"/>
      <w:b w:val="0"/>
      <w:bCs w:val="0"/>
      <w:iCs/>
    </w:rPr>
  </w:style>
  <w:style w:type="character" w:customStyle="1" w:styleId="WW8Num46z0">
    <w:name w:val="WW8Num46z0"/>
    <w:rsid w:val="00032643"/>
    <w:rPr>
      <w:rFonts w:cs="Times New Roman"/>
    </w:rPr>
  </w:style>
  <w:style w:type="character" w:customStyle="1" w:styleId="WW8Num46z1">
    <w:name w:val="WW8Num46z1"/>
    <w:rsid w:val="00032643"/>
    <w:rPr>
      <w:rFonts w:cs="Times New Roman"/>
      <w:b w:val="0"/>
      <w:bCs/>
      <w:color w:val="auto"/>
    </w:rPr>
  </w:style>
  <w:style w:type="character" w:customStyle="1" w:styleId="WW8Num47z0">
    <w:name w:val="WW8Num47z0"/>
    <w:rsid w:val="00032643"/>
    <w:rPr>
      <w:rFonts w:cs="Times New Roman"/>
      <w:b w:val="0"/>
      <w:bCs w:val="0"/>
    </w:rPr>
  </w:style>
  <w:style w:type="character" w:customStyle="1" w:styleId="WW8Num48z0">
    <w:name w:val="WW8Num48z0"/>
    <w:rsid w:val="00032643"/>
    <w:rPr>
      <w:rFonts w:cs="Times New Roman"/>
    </w:rPr>
  </w:style>
  <w:style w:type="character" w:customStyle="1" w:styleId="WW8Num48z1">
    <w:name w:val="WW8Num48z1"/>
    <w:rsid w:val="00032643"/>
    <w:rPr>
      <w:rFonts w:cs="Times New Roman"/>
      <w:b w:val="0"/>
      <w:bCs w:val="0"/>
    </w:rPr>
  </w:style>
  <w:style w:type="character" w:customStyle="1" w:styleId="WW8Num49z0">
    <w:name w:val="WW8Num49z0"/>
    <w:rsid w:val="00032643"/>
    <w:rPr>
      <w:rFonts w:cs="Times New Roman"/>
      <w:b w:val="0"/>
      <w:bCs/>
      <w:iCs/>
    </w:rPr>
  </w:style>
  <w:style w:type="character" w:customStyle="1" w:styleId="WW8Num49z1">
    <w:name w:val="WW8Num49z1"/>
    <w:rsid w:val="00032643"/>
    <w:rPr>
      <w:rFonts w:cs="Times New Roman"/>
    </w:rPr>
  </w:style>
  <w:style w:type="character" w:customStyle="1" w:styleId="WW8Num50z0">
    <w:name w:val="WW8Num50z0"/>
    <w:rsid w:val="00032643"/>
    <w:rPr>
      <w:rFonts w:ascii="Symbol" w:hAnsi="Symbol" w:cs="Symbol"/>
      <w:b w:val="0"/>
    </w:rPr>
  </w:style>
  <w:style w:type="character" w:customStyle="1" w:styleId="WW8Num50z1">
    <w:name w:val="WW8Num50z1"/>
    <w:rsid w:val="00032643"/>
    <w:rPr>
      <w:rFonts w:cs="Times New Roman"/>
      <w:b w:val="0"/>
      <w:bCs w:val="0"/>
      <w:iCs/>
    </w:rPr>
  </w:style>
  <w:style w:type="character" w:customStyle="1" w:styleId="WW8Num51z0">
    <w:name w:val="WW8Num51z0"/>
    <w:rsid w:val="00032643"/>
    <w:rPr>
      <w:rFonts w:cs="Times New Roman"/>
    </w:rPr>
  </w:style>
  <w:style w:type="character" w:customStyle="1" w:styleId="WW8Num52z0">
    <w:name w:val="WW8Num52z0"/>
    <w:rsid w:val="00032643"/>
    <w:rPr>
      <w:rFonts w:cs="Times New Roman"/>
      <w:b w:val="0"/>
      <w:bCs w:val="0"/>
    </w:rPr>
  </w:style>
  <w:style w:type="character" w:customStyle="1" w:styleId="WW8Num53z0">
    <w:name w:val="WW8Num53z0"/>
    <w:rsid w:val="00032643"/>
    <w:rPr>
      <w:rFonts w:ascii="Symbol" w:hAnsi="Symbol" w:cs="Symbol"/>
      <w:b w:val="0"/>
    </w:rPr>
  </w:style>
  <w:style w:type="character" w:customStyle="1" w:styleId="WW8Num53z1">
    <w:name w:val="WW8Num53z1"/>
    <w:rsid w:val="00032643"/>
    <w:rPr>
      <w:rFonts w:cs="Times New Roman"/>
      <w:b w:val="0"/>
      <w:bCs w:val="0"/>
      <w:iCs/>
    </w:rPr>
  </w:style>
  <w:style w:type="character" w:customStyle="1" w:styleId="WW8Num54z0">
    <w:name w:val="WW8Num54z0"/>
    <w:rsid w:val="00032643"/>
    <w:rPr>
      <w:rFonts w:ascii="Symbol" w:hAnsi="Symbol" w:cs="Symbol"/>
    </w:rPr>
  </w:style>
  <w:style w:type="character" w:customStyle="1" w:styleId="WW8Num55z0">
    <w:name w:val="WW8Num55z0"/>
    <w:rsid w:val="00032643"/>
    <w:rPr>
      <w:rFonts w:cs="Times New Roman"/>
      <w:b w:val="0"/>
      <w:bCs w:val="0"/>
      <w:iCs/>
    </w:rPr>
  </w:style>
  <w:style w:type="character" w:customStyle="1" w:styleId="WW8Num56z0">
    <w:name w:val="WW8Num56z0"/>
    <w:rsid w:val="00032643"/>
    <w:rPr>
      <w:rFonts w:cs="Times New Roman"/>
    </w:rPr>
  </w:style>
  <w:style w:type="character" w:customStyle="1" w:styleId="WW8Num57z0">
    <w:name w:val="WW8Num57z0"/>
    <w:rsid w:val="00032643"/>
    <w:rPr>
      <w:rFonts w:cs="Times New Roman"/>
    </w:rPr>
  </w:style>
  <w:style w:type="character" w:customStyle="1" w:styleId="WW8Num57z1">
    <w:name w:val="WW8Num57z1"/>
    <w:rsid w:val="00032643"/>
    <w:rPr>
      <w:rFonts w:cs="Times New Roman"/>
      <w:color w:val="auto"/>
    </w:rPr>
  </w:style>
  <w:style w:type="character" w:customStyle="1" w:styleId="WW8Num58z0">
    <w:name w:val="WW8Num58z0"/>
    <w:rsid w:val="00032643"/>
    <w:rPr>
      <w:rFonts w:cs="Times New Roman"/>
    </w:rPr>
  </w:style>
  <w:style w:type="character" w:customStyle="1" w:styleId="WW8Num58z1">
    <w:name w:val="WW8Num58z1"/>
    <w:rsid w:val="00032643"/>
    <w:rPr>
      <w:rFonts w:cs="Times New Roman"/>
      <w:b w:val="0"/>
      <w:bCs/>
      <w:color w:val="auto"/>
    </w:rPr>
  </w:style>
  <w:style w:type="character" w:customStyle="1" w:styleId="WW8Num59z0">
    <w:name w:val="WW8Num59z0"/>
    <w:rsid w:val="00032643"/>
    <w:rPr>
      <w:rFonts w:cs="Times New Roman"/>
      <w:b w:val="0"/>
      <w:bCs w:val="0"/>
    </w:rPr>
  </w:style>
  <w:style w:type="character" w:customStyle="1" w:styleId="WW8Num60z0">
    <w:name w:val="WW8Num60z0"/>
    <w:rsid w:val="00032643"/>
  </w:style>
  <w:style w:type="character" w:customStyle="1" w:styleId="WW8Num60z1">
    <w:name w:val="WW8Num60z1"/>
    <w:rsid w:val="00032643"/>
  </w:style>
  <w:style w:type="character" w:customStyle="1" w:styleId="WW8Num60z2">
    <w:name w:val="WW8Num60z2"/>
    <w:rsid w:val="00032643"/>
  </w:style>
  <w:style w:type="character" w:customStyle="1" w:styleId="WW8Num60z3">
    <w:name w:val="WW8Num60z3"/>
    <w:rsid w:val="00032643"/>
  </w:style>
  <w:style w:type="character" w:customStyle="1" w:styleId="WW8Num60z4">
    <w:name w:val="WW8Num60z4"/>
    <w:rsid w:val="00032643"/>
  </w:style>
  <w:style w:type="character" w:customStyle="1" w:styleId="WW8Num60z5">
    <w:name w:val="WW8Num60z5"/>
    <w:rsid w:val="00032643"/>
  </w:style>
  <w:style w:type="character" w:customStyle="1" w:styleId="WW8Num60z6">
    <w:name w:val="WW8Num60z6"/>
    <w:rsid w:val="00032643"/>
  </w:style>
  <w:style w:type="character" w:customStyle="1" w:styleId="WW8Num60z7">
    <w:name w:val="WW8Num60z7"/>
    <w:rsid w:val="00032643"/>
  </w:style>
  <w:style w:type="character" w:customStyle="1" w:styleId="WW8Num60z8">
    <w:name w:val="WW8Num60z8"/>
    <w:rsid w:val="00032643"/>
  </w:style>
  <w:style w:type="character" w:customStyle="1" w:styleId="WW8Num61z0">
    <w:name w:val="WW8Num61z0"/>
    <w:rsid w:val="00032643"/>
    <w:rPr>
      <w:rFonts w:cs="Times New Roman"/>
      <w:b w:val="0"/>
      <w:bCs w:val="0"/>
    </w:rPr>
  </w:style>
  <w:style w:type="character" w:customStyle="1" w:styleId="WW8Num62z0">
    <w:name w:val="WW8Num62z0"/>
    <w:rsid w:val="00032643"/>
  </w:style>
  <w:style w:type="character" w:customStyle="1" w:styleId="WW8Num62z1">
    <w:name w:val="WW8Num62z1"/>
    <w:rsid w:val="00032643"/>
  </w:style>
  <w:style w:type="character" w:customStyle="1" w:styleId="WW8Num62z2">
    <w:name w:val="WW8Num62z2"/>
    <w:rsid w:val="00032643"/>
  </w:style>
  <w:style w:type="character" w:customStyle="1" w:styleId="WW8Num62z3">
    <w:name w:val="WW8Num62z3"/>
    <w:rsid w:val="00032643"/>
  </w:style>
  <w:style w:type="character" w:customStyle="1" w:styleId="WW8Num62z4">
    <w:name w:val="WW8Num62z4"/>
    <w:rsid w:val="00032643"/>
  </w:style>
  <w:style w:type="character" w:customStyle="1" w:styleId="WW8Num62z5">
    <w:name w:val="WW8Num62z5"/>
    <w:rsid w:val="00032643"/>
  </w:style>
  <w:style w:type="character" w:customStyle="1" w:styleId="WW8Num62z6">
    <w:name w:val="WW8Num62z6"/>
    <w:rsid w:val="00032643"/>
  </w:style>
  <w:style w:type="character" w:customStyle="1" w:styleId="WW8Num62z7">
    <w:name w:val="WW8Num62z7"/>
    <w:rsid w:val="00032643"/>
  </w:style>
  <w:style w:type="character" w:customStyle="1" w:styleId="WW8Num62z8">
    <w:name w:val="WW8Num62z8"/>
    <w:rsid w:val="00032643"/>
  </w:style>
  <w:style w:type="character" w:customStyle="1" w:styleId="WW8Num63z0">
    <w:name w:val="WW8Num63z0"/>
    <w:rsid w:val="00032643"/>
    <w:rPr>
      <w:b/>
    </w:rPr>
  </w:style>
  <w:style w:type="character" w:customStyle="1" w:styleId="WW8Num63z1">
    <w:name w:val="WW8Num63z1"/>
    <w:rsid w:val="00032643"/>
  </w:style>
  <w:style w:type="character" w:customStyle="1" w:styleId="WW8Num63z2">
    <w:name w:val="WW8Num63z2"/>
    <w:rsid w:val="00032643"/>
  </w:style>
  <w:style w:type="character" w:customStyle="1" w:styleId="WW8Num63z3">
    <w:name w:val="WW8Num63z3"/>
    <w:rsid w:val="00032643"/>
  </w:style>
  <w:style w:type="character" w:customStyle="1" w:styleId="WW8Num63z4">
    <w:name w:val="WW8Num63z4"/>
    <w:rsid w:val="00032643"/>
  </w:style>
  <w:style w:type="character" w:customStyle="1" w:styleId="WW8Num63z5">
    <w:name w:val="WW8Num63z5"/>
    <w:rsid w:val="00032643"/>
  </w:style>
  <w:style w:type="character" w:customStyle="1" w:styleId="WW8Num63z6">
    <w:name w:val="WW8Num63z6"/>
    <w:rsid w:val="00032643"/>
  </w:style>
  <w:style w:type="character" w:customStyle="1" w:styleId="WW8Num63z7">
    <w:name w:val="WW8Num63z7"/>
    <w:rsid w:val="00032643"/>
  </w:style>
  <w:style w:type="character" w:customStyle="1" w:styleId="WW8Num63z8">
    <w:name w:val="WW8Num63z8"/>
    <w:rsid w:val="00032643"/>
  </w:style>
  <w:style w:type="character" w:customStyle="1" w:styleId="WW8Num64z0">
    <w:name w:val="WW8Num64z0"/>
    <w:rsid w:val="00032643"/>
    <w:rPr>
      <w:rFonts w:cs="Times New Roman"/>
      <w:b w:val="0"/>
      <w:bCs w:val="0"/>
    </w:rPr>
  </w:style>
  <w:style w:type="character" w:customStyle="1" w:styleId="WW8Num65z0">
    <w:name w:val="WW8Num65z0"/>
    <w:rsid w:val="00032643"/>
    <w:rPr>
      <w:rFonts w:cs="Times New Roman"/>
      <w:b w:val="0"/>
      <w:bCs w:val="0"/>
    </w:rPr>
  </w:style>
  <w:style w:type="character" w:customStyle="1" w:styleId="WW8Num66z0">
    <w:name w:val="WW8Num66z0"/>
    <w:rsid w:val="00032643"/>
  </w:style>
  <w:style w:type="character" w:customStyle="1" w:styleId="WW8Num66z1">
    <w:name w:val="WW8Num66z1"/>
    <w:rsid w:val="00032643"/>
    <w:rPr>
      <w:color w:val="auto"/>
    </w:rPr>
  </w:style>
  <w:style w:type="character" w:customStyle="1" w:styleId="WW8Num67z0">
    <w:name w:val="WW8Num67z0"/>
    <w:rsid w:val="00032643"/>
    <w:rPr>
      <w:rFonts w:cs="Times New Roman"/>
    </w:rPr>
  </w:style>
  <w:style w:type="character" w:customStyle="1" w:styleId="WW8Num67z1">
    <w:name w:val="WW8Num67z1"/>
    <w:rsid w:val="00032643"/>
    <w:rPr>
      <w:rFonts w:cs="Times New Roman"/>
      <w:b w:val="0"/>
      <w:bCs/>
      <w:color w:val="auto"/>
    </w:rPr>
  </w:style>
  <w:style w:type="character" w:customStyle="1" w:styleId="WW8Num68z0">
    <w:name w:val="WW8Num68z0"/>
    <w:rsid w:val="00032643"/>
    <w:rPr>
      <w:rFonts w:cs="Times New Roman"/>
    </w:rPr>
  </w:style>
  <w:style w:type="character" w:customStyle="1" w:styleId="WW8Num68z1">
    <w:name w:val="WW8Num68z1"/>
    <w:rsid w:val="00032643"/>
  </w:style>
  <w:style w:type="character" w:customStyle="1" w:styleId="WW8Num68z2">
    <w:name w:val="WW8Num68z2"/>
    <w:rsid w:val="00032643"/>
  </w:style>
  <w:style w:type="character" w:customStyle="1" w:styleId="WW8Num68z3">
    <w:name w:val="WW8Num68z3"/>
    <w:rsid w:val="00032643"/>
  </w:style>
  <w:style w:type="character" w:customStyle="1" w:styleId="WW8Num68z4">
    <w:name w:val="WW8Num68z4"/>
    <w:rsid w:val="00032643"/>
  </w:style>
  <w:style w:type="character" w:customStyle="1" w:styleId="WW8Num68z5">
    <w:name w:val="WW8Num68z5"/>
    <w:rsid w:val="00032643"/>
  </w:style>
  <w:style w:type="character" w:customStyle="1" w:styleId="WW8Num68z6">
    <w:name w:val="WW8Num68z6"/>
    <w:rsid w:val="00032643"/>
  </w:style>
  <w:style w:type="character" w:customStyle="1" w:styleId="WW8Num68z7">
    <w:name w:val="WW8Num68z7"/>
    <w:rsid w:val="00032643"/>
  </w:style>
  <w:style w:type="character" w:customStyle="1" w:styleId="WW8Num68z8">
    <w:name w:val="WW8Num68z8"/>
    <w:rsid w:val="00032643"/>
  </w:style>
  <w:style w:type="character" w:customStyle="1" w:styleId="WW8Num69z0">
    <w:name w:val="WW8Num69z0"/>
    <w:rsid w:val="00032643"/>
  </w:style>
  <w:style w:type="character" w:customStyle="1" w:styleId="WW8Num69z1">
    <w:name w:val="WW8Num69z1"/>
    <w:rsid w:val="00032643"/>
  </w:style>
  <w:style w:type="character" w:customStyle="1" w:styleId="WW8Num69z2">
    <w:name w:val="WW8Num69z2"/>
    <w:rsid w:val="00032643"/>
  </w:style>
  <w:style w:type="character" w:customStyle="1" w:styleId="WW8Num69z3">
    <w:name w:val="WW8Num69z3"/>
    <w:rsid w:val="00032643"/>
  </w:style>
  <w:style w:type="character" w:customStyle="1" w:styleId="WW8Num69z4">
    <w:name w:val="WW8Num69z4"/>
    <w:rsid w:val="00032643"/>
  </w:style>
  <w:style w:type="character" w:customStyle="1" w:styleId="WW8Num69z5">
    <w:name w:val="WW8Num69z5"/>
    <w:rsid w:val="00032643"/>
  </w:style>
  <w:style w:type="character" w:customStyle="1" w:styleId="WW8Num69z6">
    <w:name w:val="WW8Num69z6"/>
    <w:rsid w:val="00032643"/>
  </w:style>
  <w:style w:type="character" w:customStyle="1" w:styleId="WW8Num69z7">
    <w:name w:val="WW8Num69z7"/>
    <w:rsid w:val="00032643"/>
  </w:style>
  <w:style w:type="character" w:customStyle="1" w:styleId="WW8Num69z8">
    <w:name w:val="WW8Num69z8"/>
    <w:rsid w:val="00032643"/>
  </w:style>
  <w:style w:type="character" w:customStyle="1" w:styleId="WW8Num70z0">
    <w:name w:val="WW8Num70z0"/>
    <w:rsid w:val="00032643"/>
    <w:rPr>
      <w:rFonts w:cs="Times New Roman"/>
      <w:b w:val="0"/>
      <w:bCs w:val="0"/>
      <w:iCs/>
    </w:rPr>
  </w:style>
  <w:style w:type="character" w:customStyle="1" w:styleId="WW8Num71z0">
    <w:name w:val="WW8Num71z0"/>
    <w:rsid w:val="00032643"/>
  </w:style>
  <w:style w:type="character" w:customStyle="1" w:styleId="WW8Num71z1">
    <w:name w:val="WW8Num71z1"/>
    <w:rsid w:val="00032643"/>
    <w:rPr>
      <w:color w:val="auto"/>
    </w:rPr>
  </w:style>
  <w:style w:type="character" w:customStyle="1" w:styleId="WW8Num72z0">
    <w:name w:val="WW8Num72z0"/>
    <w:rsid w:val="00032643"/>
    <w:rPr>
      <w:rFonts w:ascii="Times New Roman" w:hAnsi="Times New Roman" w:cs="Times New Roman"/>
      <w:b w:val="0"/>
      <w:bCs w:val="0"/>
    </w:rPr>
  </w:style>
  <w:style w:type="character" w:customStyle="1" w:styleId="WW8Num73z0">
    <w:name w:val="WW8Num73z0"/>
    <w:rsid w:val="00032643"/>
    <w:rPr>
      <w:rFonts w:cs="Times New Roman"/>
    </w:rPr>
  </w:style>
  <w:style w:type="character" w:customStyle="1" w:styleId="WW8Num73z1">
    <w:name w:val="WW8Num73z1"/>
    <w:rsid w:val="00032643"/>
  </w:style>
  <w:style w:type="character" w:customStyle="1" w:styleId="WW8Num73z2">
    <w:name w:val="WW8Num73z2"/>
    <w:rsid w:val="00032643"/>
  </w:style>
  <w:style w:type="character" w:customStyle="1" w:styleId="WW8Num73z3">
    <w:name w:val="WW8Num73z3"/>
    <w:rsid w:val="00032643"/>
  </w:style>
  <w:style w:type="character" w:customStyle="1" w:styleId="WW8Num73z4">
    <w:name w:val="WW8Num73z4"/>
    <w:rsid w:val="00032643"/>
  </w:style>
  <w:style w:type="character" w:customStyle="1" w:styleId="WW8Num73z5">
    <w:name w:val="WW8Num73z5"/>
    <w:rsid w:val="00032643"/>
  </w:style>
  <w:style w:type="character" w:customStyle="1" w:styleId="WW8Num73z6">
    <w:name w:val="WW8Num73z6"/>
    <w:rsid w:val="00032643"/>
  </w:style>
  <w:style w:type="character" w:customStyle="1" w:styleId="WW8Num73z7">
    <w:name w:val="WW8Num73z7"/>
    <w:rsid w:val="00032643"/>
  </w:style>
  <w:style w:type="character" w:customStyle="1" w:styleId="WW8Num73z8">
    <w:name w:val="WW8Num73z8"/>
    <w:rsid w:val="00032643"/>
  </w:style>
  <w:style w:type="character" w:customStyle="1" w:styleId="WW8Num74z0">
    <w:name w:val="WW8Num74z0"/>
    <w:rsid w:val="00032643"/>
    <w:rPr>
      <w:rFonts w:cs="Times New Roman"/>
      <w:b w:val="0"/>
      <w:bCs/>
      <w:iCs/>
    </w:rPr>
  </w:style>
  <w:style w:type="character" w:customStyle="1" w:styleId="WW8Num74z1">
    <w:name w:val="WW8Num74z1"/>
    <w:rsid w:val="00032643"/>
    <w:rPr>
      <w:rFonts w:cs="Times New Roman"/>
      <w:b w:val="0"/>
      <w:bCs w:val="0"/>
    </w:rPr>
  </w:style>
  <w:style w:type="character" w:customStyle="1" w:styleId="WW8Num75z0">
    <w:name w:val="WW8Num75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75z1">
    <w:name w:val="WW8Num75z1"/>
    <w:rsid w:val="00032643"/>
  </w:style>
  <w:style w:type="character" w:customStyle="1" w:styleId="WW8Num75z2">
    <w:name w:val="WW8Num75z2"/>
    <w:rsid w:val="00032643"/>
  </w:style>
  <w:style w:type="character" w:customStyle="1" w:styleId="WW8Num75z3">
    <w:name w:val="WW8Num75z3"/>
    <w:rsid w:val="00032643"/>
  </w:style>
  <w:style w:type="character" w:customStyle="1" w:styleId="WW8Num75z4">
    <w:name w:val="WW8Num75z4"/>
    <w:rsid w:val="00032643"/>
  </w:style>
  <w:style w:type="character" w:customStyle="1" w:styleId="WW8Num75z5">
    <w:name w:val="WW8Num75z5"/>
    <w:rsid w:val="00032643"/>
  </w:style>
  <w:style w:type="character" w:customStyle="1" w:styleId="WW8Num75z6">
    <w:name w:val="WW8Num75z6"/>
    <w:rsid w:val="00032643"/>
  </w:style>
  <w:style w:type="character" w:customStyle="1" w:styleId="WW8Num75z7">
    <w:name w:val="WW8Num75z7"/>
    <w:rsid w:val="00032643"/>
  </w:style>
  <w:style w:type="character" w:customStyle="1" w:styleId="WW8Num75z8">
    <w:name w:val="WW8Num75z8"/>
    <w:rsid w:val="00032643"/>
  </w:style>
  <w:style w:type="character" w:customStyle="1" w:styleId="WW8Num76z0">
    <w:name w:val="WW8Num76z0"/>
    <w:rsid w:val="00032643"/>
    <w:rPr>
      <w:rFonts w:cs="Times New Roman"/>
    </w:rPr>
  </w:style>
  <w:style w:type="character" w:customStyle="1" w:styleId="WW8Num76z1">
    <w:name w:val="WW8Num76z1"/>
    <w:rsid w:val="00032643"/>
  </w:style>
  <w:style w:type="character" w:customStyle="1" w:styleId="WW8Num76z2">
    <w:name w:val="WW8Num76z2"/>
    <w:rsid w:val="00032643"/>
  </w:style>
  <w:style w:type="character" w:customStyle="1" w:styleId="WW8Num76z3">
    <w:name w:val="WW8Num76z3"/>
    <w:rsid w:val="00032643"/>
  </w:style>
  <w:style w:type="character" w:customStyle="1" w:styleId="WW8Num76z4">
    <w:name w:val="WW8Num76z4"/>
    <w:rsid w:val="00032643"/>
  </w:style>
  <w:style w:type="character" w:customStyle="1" w:styleId="WW8Num76z5">
    <w:name w:val="WW8Num76z5"/>
    <w:rsid w:val="00032643"/>
  </w:style>
  <w:style w:type="character" w:customStyle="1" w:styleId="WW8Num76z6">
    <w:name w:val="WW8Num76z6"/>
    <w:rsid w:val="00032643"/>
  </w:style>
  <w:style w:type="character" w:customStyle="1" w:styleId="WW8Num76z7">
    <w:name w:val="WW8Num76z7"/>
    <w:rsid w:val="00032643"/>
  </w:style>
  <w:style w:type="character" w:customStyle="1" w:styleId="WW8Num76z8">
    <w:name w:val="WW8Num76z8"/>
    <w:rsid w:val="00032643"/>
  </w:style>
  <w:style w:type="character" w:customStyle="1" w:styleId="WW8Num77z0">
    <w:name w:val="WW8Num77z0"/>
    <w:rsid w:val="00032643"/>
    <w:rPr>
      <w:rFonts w:cs="Times New Roman"/>
      <w:b w:val="0"/>
      <w:bCs w:val="0"/>
    </w:rPr>
  </w:style>
  <w:style w:type="character" w:customStyle="1" w:styleId="WW8Num78z0">
    <w:name w:val="WW8Num78z0"/>
    <w:rsid w:val="00032643"/>
    <w:rPr>
      <w:rFonts w:cs="Times New Roman"/>
      <w:b w:val="0"/>
      <w:bCs w:val="0"/>
      <w:iCs/>
    </w:rPr>
  </w:style>
  <w:style w:type="character" w:customStyle="1" w:styleId="WW8Num79z0">
    <w:name w:val="WW8Num79z0"/>
    <w:rsid w:val="00032643"/>
  </w:style>
  <w:style w:type="character" w:customStyle="1" w:styleId="WW8Num79z1">
    <w:name w:val="WW8Num79z1"/>
    <w:rsid w:val="00032643"/>
    <w:rPr>
      <w:color w:val="auto"/>
    </w:rPr>
  </w:style>
  <w:style w:type="character" w:customStyle="1" w:styleId="WW8Num80z0">
    <w:name w:val="WW8Num80z0"/>
    <w:rsid w:val="00032643"/>
    <w:rPr>
      <w:b w:val="0"/>
      <w:color w:val="auto"/>
    </w:rPr>
  </w:style>
  <w:style w:type="character" w:customStyle="1" w:styleId="WW8Num80z1">
    <w:name w:val="WW8Num80z1"/>
    <w:rsid w:val="00032643"/>
  </w:style>
  <w:style w:type="character" w:customStyle="1" w:styleId="WW8Num80z2">
    <w:name w:val="WW8Num80z2"/>
    <w:rsid w:val="00032643"/>
  </w:style>
  <w:style w:type="character" w:customStyle="1" w:styleId="WW8Num80z3">
    <w:name w:val="WW8Num80z3"/>
    <w:rsid w:val="00032643"/>
  </w:style>
  <w:style w:type="character" w:customStyle="1" w:styleId="WW8Num80z4">
    <w:name w:val="WW8Num80z4"/>
    <w:rsid w:val="00032643"/>
  </w:style>
  <w:style w:type="character" w:customStyle="1" w:styleId="WW8Num80z5">
    <w:name w:val="WW8Num80z5"/>
    <w:rsid w:val="00032643"/>
  </w:style>
  <w:style w:type="character" w:customStyle="1" w:styleId="WW8Num80z6">
    <w:name w:val="WW8Num80z6"/>
    <w:rsid w:val="00032643"/>
  </w:style>
  <w:style w:type="character" w:customStyle="1" w:styleId="WW8Num80z7">
    <w:name w:val="WW8Num80z7"/>
    <w:rsid w:val="00032643"/>
  </w:style>
  <w:style w:type="character" w:customStyle="1" w:styleId="WW8Num80z8">
    <w:name w:val="WW8Num80z8"/>
    <w:rsid w:val="00032643"/>
  </w:style>
  <w:style w:type="character" w:customStyle="1" w:styleId="WW8Num81z0">
    <w:name w:val="WW8Num81z0"/>
    <w:rsid w:val="00032643"/>
    <w:rPr>
      <w:rFonts w:cs="Times New Roman"/>
      <w:b w:val="0"/>
      <w:bCs w:val="0"/>
      <w:iCs/>
    </w:rPr>
  </w:style>
  <w:style w:type="character" w:customStyle="1" w:styleId="WW8Num82z0">
    <w:name w:val="WW8Num82z0"/>
    <w:rsid w:val="00032643"/>
    <w:rPr>
      <w:rFonts w:cs="Times New Roman"/>
      <w:b w:val="0"/>
      <w:bCs w:val="0"/>
    </w:rPr>
  </w:style>
  <w:style w:type="character" w:customStyle="1" w:styleId="WW8Num83z0">
    <w:name w:val="WW8Num83z0"/>
    <w:rsid w:val="00032643"/>
    <w:rPr>
      <w:rFonts w:cs="Times New Roman"/>
    </w:rPr>
  </w:style>
  <w:style w:type="character" w:customStyle="1" w:styleId="WW8Num84z0">
    <w:name w:val="WW8Num84z0"/>
    <w:rsid w:val="00032643"/>
    <w:rPr>
      <w:rFonts w:cs="Times New Roman"/>
      <w:b w:val="0"/>
      <w:bCs w:val="0"/>
    </w:rPr>
  </w:style>
  <w:style w:type="character" w:customStyle="1" w:styleId="WW8Num85z0">
    <w:name w:val="WW8Num85z0"/>
    <w:rsid w:val="00032643"/>
  </w:style>
  <w:style w:type="character" w:customStyle="1" w:styleId="WW8Num85z1">
    <w:name w:val="WW8Num85z1"/>
    <w:rsid w:val="00032643"/>
  </w:style>
  <w:style w:type="character" w:customStyle="1" w:styleId="WW8Num85z2">
    <w:name w:val="WW8Num85z2"/>
    <w:rsid w:val="00032643"/>
  </w:style>
  <w:style w:type="character" w:customStyle="1" w:styleId="WW8Num85z3">
    <w:name w:val="WW8Num85z3"/>
    <w:rsid w:val="00032643"/>
  </w:style>
  <w:style w:type="character" w:customStyle="1" w:styleId="WW8Num85z4">
    <w:name w:val="WW8Num85z4"/>
    <w:rsid w:val="00032643"/>
  </w:style>
  <w:style w:type="character" w:customStyle="1" w:styleId="WW8Num85z5">
    <w:name w:val="WW8Num85z5"/>
    <w:rsid w:val="00032643"/>
  </w:style>
  <w:style w:type="character" w:customStyle="1" w:styleId="WW8Num85z6">
    <w:name w:val="WW8Num85z6"/>
    <w:rsid w:val="00032643"/>
  </w:style>
  <w:style w:type="character" w:customStyle="1" w:styleId="WW8Num85z7">
    <w:name w:val="WW8Num85z7"/>
    <w:rsid w:val="00032643"/>
  </w:style>
  <w:style w:type="character" w:customStyle="1" w:styleId="WW8Num85z8">
    <w:name w:val="WW8Num85z8"/>
    <w:rsid w:val="00032643"/>
  </w:style>
  <w:style w:type="character" w:customStyle="1" w:styleId="WW8Num86z0">
    <w:name w:val="WW8Num86z0"/>
    <w:rsid w:val="00032643"/>
    <w:rPr>
      <w:rFonts w:cs="Times New Roman"/>
      <w:b w:val="0"/>
      <w:bCs w:val="0"/>
    </w:rPr>
  </w:style>
  <w:style w:type="character" w:customStyle="1" w:styleId="WW8Num87z0">
    <w:name w:val="WW8Num87z0"/>
    <w:rsid w:val="00032643"/>
    <w:rPr>
      <w:b/>
    </w:rPr>
  </w:style>
  <w:style w:type="character" w:customStyle="1" w:styleId="WW8Num87z1">
    <w:name w:val="WW8Num87z1"/>
    <w:rsid w:val="00032643"/>
  </w:style>
  <w:style w:type="character" w:customStyle="1" w:styleId="WW8Num87z2">
    <w:name w:val="WW8Num87z2"/>
    <w:rsid w:val="00032643"/>
  </w:style>
  <w:style w:type="character" w:customStyle="1" w:styleId="WW8Num87z3">
    <w:name w:val="WW8Num87z3"/>
    <w:rsid w:val="00032643"/>
  </w:style>
  <w:style w:type="character" w:customStyle="1" w:styleId="WW8Num87z4">
    <w:name w:val="WW8Num87z4"/>
    <w:rsid w:val="00032643"/>
  </w:style>
  <w:style w:type="character" w:customStyle="1" w:styleId="WW8Num87z5">
    <w:name w:val="WW8Num87z5"/>
    <w:rsid w:val="00032643"/>
  </w:style>
  <w:style w:type="character" w:customStyle="1" w:styleId="WW8Num87z6">
    <w:name w:val="WW8Num87z6"/>
    <w:rsid w:val="00032643"/>
  </w:style>
  <w:style w:type="character" w:customStyle="1" w:styleId="WW8Num87z7">
    <w:name w:val="WW8Num87z7"/>
    <w:rsid w:val="00032643"/>
  </w:style>
  <w:style w:type="character" w:customStyle="1" w:styleId="WW8Num87z8">
    <w:name w:val="WW8Num87z8"/>
    <w:rsid w:val="00032643"/>
  </w:style>
  <w:style w:type="character" w:customStyle="1" w:styleId="WW8Num88z0">
    <w:name w:val="WW8Num88z0"/>
    <w:rsid w:val="00032643"/>
  </w:style>
  <w:style w:type="character" w:customStyle="1" w:styleId="WW8Num88z1">
    <w:name w:val="WW8Num88z1"/>
    <w:rsid w:val="00032643"/>
    <w:rPr>
      <w:color w:val="auto"/>
    </w:rPr>
  </w:style>
  <w:style w:type="character" w:customStyle="1" w:styleId="WW8Num89z0">
    <w:name w:val="WW8Num89z0"/>
    <w:rsid w:val="00032643"/>
    <w:rPr>
      <w:rFonts w:ascii="Symbol" w:hAnsi="Symbol" w:cs="Symbol"/>
    </w:rPr>
  </w:style>
  <w:style w:type="character" w:customStyle="1" w:styleId="WW8Num89z1">
    <w:name w:val="WW8Num89z1"/>
    <w:rsid w:val="00032643"/>
    <w:rPr>
      <w:rFonts w:ascii="Courier New" w:hAnsi="Courier New" w:cs="Courier New"/>
    </w:rPr>
  </w:style>
  <w:style w:type="character" w:customStyle="1" w:styleId="WW8Num89z2">
    <w:name w:val="WW8Num89z2"/>
    <w:rsid w:val="00032643"/>
    <w:rPr>
      <w:rFonts w:ascii="Wingdings" w:hAnsi="Wingdings" w:cs="Wingdings"/>
    </w:rPr>
  </w:style>
  <w:style w:type="character" w:customStyle="1" w:styleId="WW8Num90z0">
    <w:name w:val="WW8Num90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90z1">
    <w:name w:val="WW8Num90z1"/>
    <w:rsid w:val="00032643"/>
    <w:rPr>
      <w:rFonts w:cs="Times New Roman"/>
    </w:rPr>
  </w:style>
  <w:style w:type="character" w:customStyle="1" w:styleId="WW8Num90z6">
    <w:name w:val="WW8Num90z6"/>
    <w:rsid w:val="00032643"/>
    <w:rPr>
      <w:rFonts w:ascii="Times New Roman" w:eastAsia="Times New Roman" w:hAnsi="Times New Roman" w:cs="Times New Roman"/>
    </w:rPr>
  </w:style>
  <w:style w:type="character" w:customStyle="1" w:styleId="WW8Num91z0">
    <w:name w:val="WW8Num91z0"/>
    <w:rsid w:val="00032643"/>
    <w:rPr>
      <w:color w:val="auto"/>
    </w:rPr>
  </w:style>
  <w:style w:type="character" w:customStyle="1" w:styleId="WW8Num91z1">
    <w:name w:val="WW8Num91z1"/>
    <w:rsid w:val="00032643"/>
  </w:style>
  <w:style w:type="character" w:customStyle="1" w:styleId="WW8Num91z2">
    <w:name w:val="WW8Num91z2"/>
    <w:rsid w:val="00032643"/>
    <w:rPr>
      <w:rFonts w:cs="Times New Roman"/>
    </w:rPr>
  </w:style>
  <w:style w:type="character" w:customStyle="1" w:styleId="WW8Num92z0">
    <w:name w:val="WW8Num92z0"/>
    <w:rsid w:val="00032643"/>
    <w:rPr>
      <w:rFonts w:cs="Times New Roman"/>
    </w:rPr>
  </w:style>
  <w:style w:type="character" w:customStyle="1" w:styleId="WW8Num93z0">
    <w:name w:val="WW8Num93z0"/>
    <w:rsid w:val="00032643"/>
  </w:style>
  <w:style w:type="character" w:customStyle="1" w:styleId="WW8Num93z1">
    <w:name w:val="WW8Num93z1"/>
    <w:rsid w:val="00032643"/>
  </w:style>
  <w:style w:type="character" w:customStyle="1" w:styleId="WW8Num93z2">
    <w:name w:val="WW8Num93z2"/>
    <w:rsid w:val="00032643"/>
  </w:style>
  <w:style w:type="character" w:customStyle="1" w:styleId="WW8Num93z3">
    <w:name w:val="WW8Num93z3"/>
    <w:rsid w:val="00032643"/>
  </w:style>
  <w:style w:type="character" w:customStyle="1" w:styleId="WW8Num93z4">
    <w:name w:val="WW8Num93z4"/>
    <w:rsid w:val="00032643"/>
  </w:style>
  <w:style w:type="character" w:customStyle="1" w:styleId="WW8Num93z5">
    <w:name w:val="WW8Num93z5"/>
    <w:rsid w:val="00032643"/>
  </w:style>
  <w:style w:type="character" w:customStyle="1" w:styleId="WW8Num93z6">
    <w:name w:val="WW8Num93z6"/>
    <w:rsid w:val="00032643"/>
  </w:style>
  <w:style w:type="character" w:customStyle="1" w:styleId="WW8Num93z7">
    <w:name w:val="WW8Num93z7"/>
    <w:rsid w:val="00032643"/>
  </w:style>
  <w:style w:type="character" w:customStyle="1" w:styleId="WW8Num93z8">
    <w:name w:val="WW8Num93z8"/>
    <w:rsid w:val="00032643"/>
  </w:style>
  <w:style w:type="character" w:customStyle="1" w:styleId="WW8Num94z0">
    <w:name w:val="WW8Num94z0"/>
    <w:rsid w:val="00032643"/>
  </w:style>
  <w:style w:type="character" w:customStyle="1" w:styleId="WW8Num94z1">
    <w:name w:val="WW8Num94z1"/>
    <w:rsid w:val="00032643"/>
    <w:rPr>
      <w:color w:val="auto"/>
    </w:rPr>
  </w:style>
  <w:style w:type="character" w:customStyle="1" w:styleId="WW8Num95z0">
    <w:name w:val="WW8Num95z0"/>
    <w:rsid w:val="00032643"/>
    <w:rPr>
      <w:rFonts w:cs="Times New Roman"/>
    </w:rPr>
  </w:style>
  <w:style w:type="character" w:customStyle="1" w:styleId="WW8Num95z1">
    <w:name w:val="WW8Num95z1"/>
    <w:rsid w:val="00032643"/>
  </w:style>
  <w:style w:type="character" w:customStyle="1" w:styleId="WW8Num95z2">
    <w:name w:val="WW8Num95z2"/>
    <w:rsid w:val="00032643"/>
  </w:style>
  <w:style w:type="character" w:customStyle="1" w:styleId="WW8Num95z3">
    <w:name w:val="WW8Num95z3"/>
    <w:rsid w:val="00032643"/>
  </w:style>
  <w:style w:type="character" w:customStyle="1" w:styleId="WW8Num95z4">
    <w:name w:val="WW8Num95z4"/>
    <w:rsid w:val="00032643"/>
  </w:style>
  <w:style w:type="character" w:customStyle="1" w:styleId="WW8Num95z5">
    <w:name w:val="WW8Num95z5"/>
    <w:rsid w:val="00032643"/>
  </w:style>
  <w:style w:type="character" w:customStyle="1" w:styleId="WW8Num95z6">
    <w:name w:val="WW8Num95z6"/>
    <w:rsid w:val="00032643"/>
  </w:style>
  <w:style w:type="character" w:customStyle="1" w:styleId="WW8Num95z7">
    <w:name w:val="WW8Num95z7"/>
    <w:rsid w:val="00032643"/>
  </w:style>
  <w:style w:type="character" w:customStyle="1" w:styleId="WW8Num95z8">
    <w:name w:val="WW8Num95z8"/>
    <w:rsid w:val="00032643"/>
  </w:style>
  <w:style w:type="character" w:customStyle="1" w:styleId="WW8Num96z0">
    <w:name w:val="WW8Num96z0"/>
    <w:rsid w:val="00032643"/>
  </w:style>
  <w:style w:type="character" w:customStyle="1" w:styleId="WW8Num96z1">
    <w:name w:val="WW8Num96z1"/>
    <w:rsid w:val="00032643"/>
    <w:rPr>
      <w:color w:val="auto"/>
    </w:rPr>
  </w:style>
  <w:style w:type="character" w:customStyle="1" w:styleId="WW8Num97z0">
    <w:name w:val="WW8Num97z0"/>
    <w:rsid w:val="00032643"/>
  </w:style>
  <w:style w:type="character" w:customStyle="1" w:styleId="WW8Num97z1">
    <w:name w:val="WW8Num97z1"/>
    <w:rsid w:val="00032643"/>
    <w:rPr>
      <w:color w:val="auto"/>
    </w:rPr>
  </w:style>
  <w:style w:type="character" w:customStyle="1" w:styleId="WW8Num98z0">
    <w:name w:val="WW8Num98z0"/>
    <w:rsid w:val="00032643"/>
    <w:rPr>
      <w:rFonts w:cs="Times New Roman"/>
      <w:b w:val="0"/>
      <w:bCs w:val="0"/>
    </w:rPr>
  </w:style>
  <w:style w:type="character" w:customStyle="1" w:styleId="WW8Num99z0">
    <w:name w:val="WW8Num99z0"/>
    <w:rsid w:val="00032643"/>
    <w:rPr>
      <w:rFonts w:cs="Times New Roman"/>
      <w:b w:val="0"/>
      <w:bCs w:val="0"/>
    </w:rPr>
  </w:style>
  <w:style w:type="character" w:customStyle="1" w:styleId="WW8Num100z0">
    <w:name w:val="WW8Num100z0"/>
    <w:rsid w:val="00032643"/>
    <w:rPr>
      <w:rFonts w:ascii="Trebuchet MS" w:hAnsi="Trebuchet MS" w:cs="Trebuchet MS"/>
      <w:b/>
      <w:bCs w:val="0"/>
      <w:i w:val="0"/>
      <w:iCs w:val="0"/>
      <w:caps w:val="0"/>
      <w:smallCaps w:val="0"/>
      <w:strike w:val="0"/>
      <w:dstrike w:val="0"/>
      <w:spacing w:val="0"/>
      <w:w w:val="100"/>
      <w:sz w:val="22"/>
      <w:szCs w:val="20"/>
      <w:u w:val="none"/>
    </w:rPr>
  </w:style>
  <w:style w:type="character" w:customStyle="1" w:styleId="WW8Num100z1">
    <w:name w:val="WW8Num100z1"/>
    <w:rsid w:val="00032643"/>
  </w:style>
  <w:style w:type="character" w:customStyle="1" w:styleId="WW8Num100z2">
    <w:name w:val="WW8Num100z2"/>
    <w:rsid w:val="00032643"/>
  </w:style>
  <w:style w:type="character" w:customStyle="1" w:styleId="WW8Num100z3">
    <w:name w:val="WW8Num100z3"/>
    <w:rsid w:val="00032643"/>
  </w:style>
  <w:style w:type="character" w:customStyle="1" w:styleId="WW8Num100z4">
    <w:name w:val="WW8Num100z4"/>
    <w:rsid w:val="00032643"/>
  </w:style>
  <w:style w:type="character" w:customStyle="1" w:styleId="WW8Num100z5">
    <w:name w:val="WW8Num100z5"/>
    <w:rsid w:val="00032643"/>
  </w:style>
  <w:style w:type="character" w:customStyle="1" w:styleId="WW8Num100z6">
    <w:name w:val="WW8Num100z6"/>
    <w:rsid w:val="00032643"/>
  </w:style>
  <w:style w:type="character" w:customStyle="1" w:styleId="WW8Num100z7">
    <w:name w:val="WW8Num100z7"/>
    <w:rsid w:val="00032643"/>
  </w:style>
  <w:style w:type="character" w:customStyle="1" w:styleId="WW8Num100z8">
    <w:name w:val="WW8Num100z8"/>
    <w:rsid w:val="00032643"/>
  </w:style>
  <w:style w:type="character" w:customStyle="1" w:styleId="WW8Num101z0">
    <w:name w:val="WW8Num101z0"/>
    <w:rsid w:val="00032643"/>
    <w:rPr>
      <w:rFonts w:cs="Times New Roman"/>
    </w:rPr>
  </w:style>
  <w:style w:type="character" w:customStyle="1" w:styleId="WW8Num102z0">
    <w:name w:val="WW8Num102z0"/>
    <w:rsid w:val="00032643"/>
  </w:style>
  <w:style w:type="character" w:customStyle="1" w:styleId="WW8Num102z1">
    <w:name w:val="WW8Num102z1"/>
    <w:rsid w:val="00032643"/>
    <w:rPr>
      <w:color w:val="auto"/>
    </w:rPr>
  </w:style>
  <w:style w:type="character" w:customStyle="1" w:styleId="WW8Num103z0">
    <w:name w:val="WW8Num103z0"/>
    <w:rsid w:val="00032643"/>
  </w:style>
  <w:style w:type="character" w:customStyle="1" w:styleId="WW8Num103z1">
    <w:name w:val="WW8Num103z1"/>
    <w:rsid w:val="00032643"/>
    <w:rPr>
      <w:color w:val="auto"/>
    </w:rPr>
  </w:style>
  <w:style w:type="character" w:customStyle="1" w:styleId="WW8Num104z0">
    <w:name w:val="WW8Num104z0"/>
    <w:rsid w:val="00032643"/>
    <w:rPr>
      <w:rFonts w:cs="Times New Roman"/>
      <w:b w:val="0"/>
      <w:bCs/>
      <w:iCs/>
    </w:rPr>
  </w:style>
  <w:style w:type="character" w:customStyle="1" w:styleId="WW8Num104z1">
    <w:name w:val="WW8Num104z1"/>
    <w:rsid w:val="00032643"/>
    <w:rPr>
      <w:rFonts w:cs="Times New Roman"/>
      <w:b w:val="0"/>
      <w:bCs w:val="0"/>
    </w:rPr>
  </w:style>
  <w:style w:type="character" w:customStyle="1" w:styleId="WW8Num105z0">
    <w:name w:val="WW8Num105z0"/>
    <w:rsid w:val="00032643"/>
    <w:rPr>
      <w:rFonts w:cs="Times New Roman"/>
      <w:b w:val="0"/>
      <w:bCs w:val="0"/>
      <w:iCs/>
    </w:rPr>
  </w:style>
  <w:style w:type="character" w:customStyle="1" w:styleId="WW8Num106z0">
    <w:name w:val="WW8Num106z0"/>
    <w:rsid w:val="00032643"/>
    <w:rPr>
      <w:rFonts w:cs="Times New Roman"/>
      <w:b w:val="0"/>
      <w:bCs w:val="0"/>
    </w:rPr>
  </w:style>
  <w:style w:type="character" w:customStyle="1" w:styleId="WW8Num107z0">
    <w:name w:val="WW8Num107z0"/>
    <w:rsid w:val="00032643"/>
    <w:rPr>
      <w:color w:val="auto"/>
    </w:rPr>
  </w:style>
  <w:style w:type="character" w:customStyle="1" w:styleId="WW8Num107z1">
    <w:name w:val="WW8Num107z1"/>
    <w:rsid w:val="00032643"/>
    <w:rPr>
      <w:rFonts w:cs="Times New Roman"/>
    </w:rPr>
  </w:style>
  <w:style w:type="character" w:customStyle="1" w:styleId="WW8Num108z0">
    <w:name w:val="WW8Num108z0"/>
    <w:rsid w:val="00032643"/>
  </w:style>
  <w:style w:type="character" w:customStyle="1" w:styleId="WW8Num108z1">
    <w:name w:val="WW8Num108z1"/>
    <w:rsid w:val="00032643"/>
  </w:style>
  <w:style w:type="character" w:customStyle="1" w:styleId="WW8Num108z2">
    <w:name w:val="WW8Num108z2"/>
    <w:rsid w:val="00032643"/>
  </w:style>
  <w:style w:type="character" w:customStyle="1" w:styleId="WW8Num108z3">
    <w:name w:val="WW8Num108z3"/>
    <w:rsid w:val="00032643"/>
  </w:style>
  <w:style w:type="character" w:customStyle="1" w:styleId="WW8Num108z4">
    <w:name w:val="WW8Num108z4"/>
    <w:rsid w:val="00032643"/>
  </w:style>
  <w:style w:type="character" w:customStyle="1" w:styleId="WW8Num108z5">
    <w:name w:val="WW8Num108z5"/>
    <w:rsid w:val="00032643"/>
  </w:style>
  <w:style w:type="character" w:customStyle="1" w:styleId="WW8Num108z6">
    <w:name w:val="WW8Num108z6"/>
    <w:rsid w:val="00032643"/>
  </w:style>
  <w:style w:type="character" w:customStyle="1" w:styleId="WW8Num108z7">
    <w:name w:val="WW8Num108z7"/>
    <w:rsid w:val="00032643"/>
  </w:style>
  <w:style w:type="character" w:customStyle="1" w:styleId="WW8Num108z8">
    <w:name w:val="WW8Num108z8"/>
    <w:rsid w:val="00032643"/>
  </w:style>
  <w:style w:type="character" w:customStyle="1" w:styleId="WW8Num109z0">
    <w:name w:val="WW8Num109z0"/>
    <w:rsid w:val="00032643"/>
  </w:style>
  <w:style w:type="character" w:customStyle="1" w:styleId="WW8Num109z1">
    <w:name w:val="WW8Num109z1"/>
    <w:rsid w:val="00032643"/>
  </w:style>
  <w:style w:type="character" w:customStyle="1" w:styleId="WW8Num109z2">
    <w:name w:val="WW8Num109z2"/>
    <w:rsid w:val="00032643"/>
  </w:style>
  <w:style w:type="character" w:customStyle="1" w:styleId="WW8Num109z3">
    <w:name w:val="WW8Num109z3"/>
    <w:rsid w:val="00032643"/>
  </w:style>
  <w:style w:type="character" w:customStyle="1" w:styleId="WW8Num109z4">
    <w:name w:val="WW8Num109z4"/>
    <w:rsid w:val="00032643"/>
  </w:style>
  <w:style w:type="character" w:customStyle="1" w:styleId="WW8Num109z5">
    <w:name w:val="WW8Num109z5"/>
    <w:rsid w:val="00032643"/>
  </w:style>
  <w:style w:type="character" w:customStyle="1" w:styleId="WW8Num109z6">
    <w:name w:val="WW8Num109z6"/>
    <w:rsid w:val="00032643"/>
  </w:style>
  <w:style w:type="character" w:customStyle="1" w:styleId="WW8Num109z7">
    <w:name w:val="WW8Num109z7"/>
    <w:rsid w:val="00032643"/>
  </w:style>
  <w:style w:type="character" w:customStyle="1" w:styleId="WW8Num109z8">
    <w:name w:val="WW8Num109z8"/>
    <w:rsid w:val="00032643"/>
  </w:style>
  <w:style w:type="character" w:customStyle="1" w:styleId="WW8Num110z0">
    <w:name w:val="WW8Num110z0"/>
    <w:rsid w:val="00032643"/>
  </w:style>
  <w:style w:type="character" w:customStyle="1" w:styleId="WW8Num110z1">
    <w:name w:val="WW8Num110z1"/>
    <w:rsid w:val="00032643"/>
  </w:style>
  <w:style w:type="character" w:customStyle="1" w:styleId="WW8Num110z2">
    <w:name w:val="WW8Num110z2"/>
    <w:rsid w:val="00032643"/>
  </w:style>
  <w:style w:type="character" w:customStyle="1" w:styleId="WW8Num110z3">
    <w:name w:val="WW8Num110z3"/>
    <w:rsid w:val="00032643"/>
  </w:style>
  <w:style w:type="character" w:customStyle="1" w:styleId="WW8Num110z4">
    <w:name w:val="WW8Num110z4"/>
    <w:rsid w:val="00032643"/>
  </w:style>
  <w:style w:type="character" w:customStyle="1" w:styleId="WW8Num110z5">
    <w:name w:val="WW8Num110z5"/>
    <w:rsid w:val="00032643"/>
  </w:style>
  <w:style w:type="character" w:customStyle="1" w:styleId="WW8Num110z6">
    <w:name w:val="WW8Num110z6"/>
    <w:rsid w:val="00032643"/>
  </w:style>
  <w:style w:type="character" w:customStyle="1" w:styleId="WW8Num110z7">
    <w:name w:val="WW8Num110z7"/>
    <w:rsid w:val="00032643"/>
  </w:style>
  <w:style w:type="character" w:customStyle="1" w:styleId="WW8Num110z8">
    <w:name w:val="WW8Num110z8"/>
    <w:rsid w:val="00032643"/>
  </w:style>
  <w:style w:type="character" w:customStyle="1" w:styleId="WW8Num111z0">
    <w:name w:val="WW8Num111z0"/>
    <w:rsid w:val="00032643"/>
  </w:style>
  <w:style w:type="character" w:customStyle="1" w:styleId="WW8Num111z1">
    <w:name w:val="WW8Num111z1"/>
    <w:rsid w:val="00032643"/>
  </w:style>
  <w:style w:type="character" w:customStyle="1" w:styleId="WW8Num111z2">
    <w:name w:val="WW8Num111z2"/>
    <w:rsid w:val="00032643"/>
  </w:style>
  <w:style w:type="character" w:customStyle="1" w:styleId="WW8Num111z3">
    <w:name w:val="WW8Num111z3"/>
    <w:rsid w:val="00032643"/>
  </w:style>
  <w:style w:type="character" w:customStyle="1" w:styleId="WW8Num111z4">
    <w:name w:val="WW8Num111z4"/>
    <w:rsid w:val="00032643"/>
  </w:style>
  <w:style w:type="character" w:customStyle="1" w:styleId="WW8Num111z5">
    <w:name w:val="WW8Num111z5"/>
    <w:rsid w:val="00032643"/>
  </w:style>
  <w:style w:type="character" w:customStyle="1" w:styleId="WW8Num111z6">
    <w:name w:val="WW8Num111z6"/>
    <w:rsid w:val="00032643"/>
  </w:style>
  <w:style w:type="character" w:customStyle="1" w:styleId="WW8Num111z7">
    <w:name w:val="WW8Num111z7"/>
    <w:rsid w:val="00032643"/>
  </w:style>
  <w:style w:type="character" w:customStyle="1" w:styleId="WW8Num111z8">
    <w:name w:val="WW8Num111z8"/>
    <w:rsid w:val="00032643"/>
  </w:style>
  <w:style w:type="character" w:customStyle="1" w:styleId="WW8Num112z0">
    <w:name w:val="WW8Num112z0"/>
    <w:rsid w:val="00032643"/>
  </w:style>
  <w:style w:type="character" w:customStyle="1" w:styleId="WW8Num112z1">
    <w:name w:val="WW8Num112z1"/>
    <w:rsid w:val="00032643"/>
    <w:rPr>
      <w:color w:val="auto"/>
    </w:rPr>
  </w:style>
  <w:style w:type="character" w:customStyle="1" w:styleId="WW8Num113z0">
    <w:name w:val="WW8Num113z0"/>
    <w:rsid w:val="00032643"/>
    <w:rPr>
      <w:rFonts w:cs="Times New Roman"/>
      <w:b w:val="0"/>
      <w:bCs w:val="0"/>
    </w:rPr>
  </w:style>
  <w:style w:type="character" w:customStyle="1" w:styleId="WW8Num114z0">
    <w:name w:val="WW8Num114z0"/>
    <w:rsid w:val="00032643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114z1">
    <w:name w:val="WW8Num114z1"/>
    <w:rsid w:val="00032643"/>
  </w:style>
  <w:style w:type="character" w:customStyle="1" w:styleId="WW8Num114z2">
    <w:name w:val="WW8Num114z2"/>
    <w:rsid w:val="00032643"/>
  </w:style>
  <w:style w:type="character" w:customStyle="1" w:styleId="WW8Num114z3">
    <w:name w:val="WW8Num114z3"/>
    <w:rsid w:val="00032643"/>
  </w:style>
  <w:style w:type="character" w:customStyle="1" w:styleId="WW8Num114z4">
    <w:name w:val="WW8Num114z4"/>
    <w:rsid w:val="00032643"/>
  </w:style>
  <w:style w:type="character" w:customStyle="1" w:styleId="WW8Num114z5">
    <w:name w:val="WW8Num114z5"/>
    <w:rsid w:val="00032643"/>
  </w:style>
  <w:style w:type="character" w:customStyle="1" w:styleId="WW8Num114z6">
    <w:name w:val="WW8Num114z6"/>
    <w:rsid w:val="00032643"/>
  </w:style>
  <w:style w:type="character" w:customStyle="1" w:styleId="WW8Num114z7">
    <w:name w:val="WW8Num114z7"/>
    <w:rsid w:val="00032643"/>
  </w:style>
  <w:style w:type="character" w:customStyle="1" w:styleId="WW8Num114z8">
    <w:name w:val="WW8Num114z8"/>
    <w:rsid w:val="00032643"/>
  </w:style>
  <w:style w:type="character" w:customStyle="1" w:styleId="WW8Num115z0">
    <w:name w:val="WW8Num115z0"/>
    <w:rsid w:val="00032643"/>
    <w:rPr>
      <w:rFonts w:cs="Times New Roman"/>
      <w:color w:val="auto"/>
    </w:rPr>
  </w:style>
  <w:style w:type="character" w:customStyle="1" w:styleId="WW8Num115z1">
    <w:name w:val="WW8Num115z1"/>
    <w:rsid w:val="00032643"/>
    <w:rPr>
      <w:rFonts w:cs="Times New Roman"/>
    </w:rPr>
  </w:style>
  <w:style w:type="character" w:customStyle="1" w:styleId="WW8Num116z0">
    <w:name w:val="WW8Num116z0"/>
    <w:rsid w:val="00032643"/>
  </w:style>
  <w:style w:type="character" w:customStyle="1" w:styleId="WW8Num116z1">
    <w:name w:val="WW8Num116z1"/>
    <w:rsid w:val="00032643"/>
    <w:rPr>
      <w:color w:val="auto"/>
    </w:rPr>
  </w:style>
  <w:style w:type="character" w:customStyle="1" w:styleId="WW8Num117z0">
    <w:name w:val="WW8Num117z0"/>
    <w:rsid w:val="00032643"/>
    <w:rPr>
      <w:rFonts w:ascii="Arial" w:hAnsi="Arial" w:cs="Arial"/>
      <w:b/>
    </w:rPr>
  </w:style>
  <w:style w:type="character" w:customStyle="1" w:styleId="WW8Num117z1">
    <w:name w:val="WW8Num117z1"/>
    <w:rsid w:val="00032643"/>
  </w:style>
  <w:style w:type="character" w:customStyle="1" w:styleId="WW8Num117z2">
    <w:name w:val="WW8Num117z2"/>
    <w:rsid w:val="00032643"/>
  </w:style>
  <w:style w:type="character" w:customStyle="1" w:styleId="WW8Num117z3">
    <w:name w:val="WW8Num117z3"/>
    <w:rsid w:val="00032643"/>
  </w:style>
  <w:style w:type="character" w:customStyle="1" w:styleId="WW8Num117z4">
    <w:name w:val="WW8Num117z4"/>
    <w:rsid w:val="00032643"/>
  </w:style>
  <w:style w:type="character" w:customStyle="1" w:styleId="WW8Num117z5">
    <w:name w:val="WW8Num117z5"/>
    <w:rsid w:val="00032643"/>
  </w:style>
  <w:style w:type="character" w:customStyle="1" w:styleId="WW8Num117z6">
    <w:name w:val="WW8Num117z6"/>
    <w:rsid w:val="00032643"/>
  </w:style>
  <w:style w:type="character" w:customStyle="1" w:styleId="WW8Num117z7">
    <w:name w:val="WW8Num117z7"/>
    <w:rsid w:val="00032643"/>
  </w:style>
  <w:style w:type="character" w:customStyle="1" w:styleId="WW8Num117z8">
    <w:name w:val="WW8Num117z8"/>
    <w:rsid w:val="00032643"/>
  </w:style>
  <w:style w:type="character" w:customStyle="1" w:styleId="WW8Num118z0">
    <w:name w:val="WW8Num118z0"/>
    <w:rsid w:val="00032643"/>
    <w:rPr>
      <w:rFonts w:cs="Times New Roman"/>
      <w:b w:val="0"/>
      <w:bCs w:val="0"/>
      <w:iCs/>
      <w:sz w:val="22"/>
      <w:szCs w:val="22"/>
    </w:rPr>
  </w:style>
  <w:style w:type="character" w:customStyle="1" w:styleId="WW8Num119z0">
    <w:name w:val="WW8Num119z0"/>
    <w:rsid w:val="00032643"/>
    <w:rPr>
      <w:rFonts w:cs="Times New Roman"/>
    </w:rPr>
  </w:style>
  <w:style w:type="character" w:customStyle="1" w:styleId="WW8Num119z1">
    <w:name w:val="WW8Num119z1"/>
    <w:rsid w:val="00032643"/>
    <w:rPr>
      <w:rFonts w:cs="Times New Roman"/>
      <w:b w:val="0"/>
      <w:bCs/>
      <w:color w:val="auto"/>
    </w:rPr>
  </w:style>
  <w:style w:type="character" w:customStyle="1" w:styleId="WW8Num120z0">
    <w:name w:val="WW8Num120z0"/>
    <w:rsid w:val="00032643"/>
    <w:rPr>
      <w:rFonts w:cs="Times New Roman"/>
    </w:rPr>
  </w:style>
  <w:style w:type="character" w:customStyle="1" w:styleId="WW8Num120z1">
    <w:name w:val="WW8Num120z1"/>
    <w:rsid w:val="00032643"/>
    <w:rPr>
      <w:rFonts w:cs="Times New Roman"/>
      <w:color w:val="auto"/>
    </w:rPr>
  </w:style>
  <w:style w:type="character" w:customStyle="1" w:styleId="WW8Num121z0">
    <w:name w:val="WW8Num121z0"/>
    <w:rsid w:val="00032643"/>
    <w:rPr>
      <w:rFonts w:cs="Times New Roman"/>
      <w:b w:val="0"/>
      <w:bCs w:val="0"/>
    </w:rPr>
  </w:style>
  <w:style w:type="character" w:customStyle="1" w:styleId="WW8Num122z0">
    <w:name w:val="WW8Num122z0"/>
    <w:rsid w:val="00032643"/>
  </w:style>
  <w:style w:type="character" w:customStyle="1" w:styleId="WW8Num122z1">
    <w:name w:val="WW8Num122z1"/>
    <w:rsid w:val="00032643"/>
  </w:style>
  <w:style w:type="character" w:customStyle="1" w:styleId="WW8Num122z2">
    <w:name w:val="WW8Num122z2"/>
    <w:rsid w:val="00032643"/>
  </w:style>
  <w:style w:type="character" w:customStyle="1" w:styleId="WW8Num122z3">
    <w:name w:val="WW8Num122z3"/>
    <w:rsid w:val="00032643"/>
  </w:style>
  <w:style w:type="character" w:customStyle="1" w:styleId="WW8Num122z4">
    <w:name w:val="WW8Num122z4"/>
    <w:rsid w:val="00032643"/>
  </w:style>
  <w:style w:type="character" w:customStyle="1" w:styleId="WW8Num122z5">
    <w:name w:val="WW8Num122z5"/>
    <w:rsid w:val="00032643"/>
  </w:style>
  <w:style w:type="character" w:customStyle="1" w:styleId="WW8Num122z6">
    <w:name w:val="WW8Num122z6"/>
    <w:rsid w:val="00032643"/>
  </w:style>
  <w:style w:type="character" w:customStyle="1" w:styleId="WW8Num122z7">
    <w:name w:val="WW8Num122z7"/>
    <w:rsid w:val="00032643"/>
  </w:style>
  <w:style w:type="character" w:customStyle="1" w:styleId="WW8Num122z8">
    <w:name w:val="WW8Num122z8"/>
    <w:rsid w:val="00032643"/>
  </w:style>
  <w:style w:type="character" w:customStyle="1" w:styleId="WW8Num123z0">
    <w:name w:val="WW8Num123z0"/>
    <w:rsid w:val="00032643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123z1">
    <w:name w:val="WW8Num123z1"/>
    <w:rsid w:val="00032643"/>
  </w:style>
  <w:style w:type="character" w:customStyle="1" w:styleId="WW8Num123z2">
    <w:name w:val="WW8Num123z2"/>
    <w:rsid w:val="00032643"/>
  </w:style>
  <w:style w:type="character" w:customStyle="1" w:styleId="WW8Num123z3">
    <w:name w:val="WW8Num123z3"/>
    <w:rsid w:val="00032643"/>
  </w:style>
  <w:style w:type="character" w:customStyle="1" w:styleId="WW8Num123z4">
    <w:name w:val="WW8Num123z4"/>
    <w:rsid w:val="00032643"/>
  </w:style>
  <w:style w:type="character" w:customStyle="1" w:styleId="WW8Num123z5">
    <w:name w:val="WW8Num123z5"/>
    <w:rsid w:val="00032643"/>
  </w:style>
  <w:style w:type="character" w:customStyle="1" w:styleId="WW8Num123z6">
    <w:name w:val="WW8Num123z6"/>
    <w:rsid w:val="00032643"/>
  </w:style>
  <w:style w:type="character" w:customStyle="1" w:styleId="WW8Num123z7">
    <w:name w:val="WW8Num123z7"/>
    <w:rsid w:val="00032643"/>
  </w:style>
  <w:style w:type="character" w:customStyle="1" w:styleId="WW8Num123z8">
    <w:name w:val="WW8Num123z8"/>
    <w:rsid w:val="00032643"/>
  </w:style>
  <w:style w:type="character" w:customStyle="1" w:styleId="WW8Num124z0">
    <w:name w:val="WW8Num124z0"/>
    <w:rsid w:val="00032643"/>
    <w:rPr>
      <w:rFonts w:cs="Times New Roman"/>
    </w:rPr>
  </w:style>
  <w:style w:type="character" w:customStyle="1" w:styleId="WW8Num124z1">
    <w:name w:val="WW8Num124z1"/>
    <w:rsid w:val="00032643"/>
    <w:rPr>
      <w:rFonts w:cs="Times New Roman"/>
      <w:color w:val="auto"/>
    </w:rPr>
  </w:style>
  <w:style w:type="character" w:customStyle="1" w:styleId="WW8Num125z0">
    <w:name w:val="WW8Num125z0"/>
    <w:rsid w:val="00032643"/>
    <w:rPr>
      <w:rFonts w:cs="Times New Roman"/>
    </w:rPr>
  </w:style>
  <w:style w:type="character" w:customStyle="1" w:styleId="WW8Num125z1">
    <w:name w:val="WW8Num125z1"/>
    <w:rsid w:val="00032643"/>
    <w:rPr>
      <w:rFonts w:cs="Times New Roman"/>
      <w:color w:val="auto"/>
    </w:rPr>
  </w:style>
  <w:style w:type="character" w:customStyle="1" w:styleId="WW8Num126z0">
    <w:name w:val="WW8Num126z0"/>
    <w:rsid w:val="00032643"/>
    <w:rPr>
      <w:rFonts w:cs="Times New Roman"/>
      <w:b w:val="0"/>
      <w:bCs w:val="0"/>
    </w:rPr>
  </w:style>
  <w:style w:type="character" w:customStyle="1" w:styleId="WW8Num127z0">
    <w:name w:val="WW8Num127z0"/>
    <w:rsid w:val="00032643"/>
  </w:style>
  <w:style w:type="character" w:customStyle="1" w:styleId="WW8Num127z1">
    <w:name w:val="WW8Num127z1"/>
    <w:rsid w:val="00032643"/>
  </w:style>
  <w:style w:type="character" w:customStyle="1" w:styleId="WW8Num127z2">
    <w:name w:val="WW8Num127z2"/>
    <w:rsid w:val="00032643"/>
  </w:style>
  <w:style w:type="character" w:customStyle="1" w:styleId="WW8Num127z3">
    <w:name w:val="WW8Num127z3"/>
    <w:rsid w:val="00032643"/>
  </w:style>
  <w:style w:type="character" w:customStyle="1" w:styleId="WW8Num127z4">
    <w:name w:val="WW8Num127z4"/>
    <w:rsid w:val="00032643"/>
  </w:style>
  <w:style w:type="character" w:customStyle="1" w:styleId="WW8Num127z5">
    <w:name w:val="WW8Num127z5"/>
    <w:rsid w:val="00032643"/>
  </w:style>
  <w:style w:type="character" w:customStyle="1" w:styleId="WW8Num127z6">
    <w:name w:val="WW8Num127z6"/>
    <w:rsid w:val="00032643"/>
  </w:style>
  <w:style w:type="character" w:customStyle="1" w:styleId="WW8Num127z7">
    <w:name w:val="WW8Num127z7"/>
    <w:rsid w:val="00032643"/>
  </w:style>
  <w:style w:type="character" w:customStyle="1" w:styleId="WW8Num127z8">
    <w:name w:val="WW8Num127z8"/>
    <w:rsid w:val="00032643"/>
  </w:style>
  <w:style w:type="character" w:customStyle="1" w:styleId="WW8Num128z0">
    <w:name w:val="WW8Num128z0"/>
    <w:rsid w:val="00032643"/>
    <w:rPr>
      <w:rFonts w:cs="Times New Roman"/>
      <w:b w:val="0"/>
      <w:bCs w:val="0"/>
    </w:rPr>
  </w:style>
  <w:style w:type="character" w:customStyle="1" w:styleId="WW8Num129z0">
    <w:name w:val="WW8Num129z0"/>
    <w:rsid w:val="00032643"/>
    <w:rPr>
      <w:rFonts w:cs="Times New Roman"/>
    </w:rPr>
  </w:style>
  <w:style w:type="character" w:customStyle="1" w:styleId="WW8Num130z0">
    <w:name w:val="WW8Num130z0"/>
    <w:rsid w:val="00032643"/>
  </w:style>
  <w:style w:type="character" w:customStyle="1" w:styleId="WW8Num130z1">
    <w:name w:val="WW8Num130z1"/>
    <w:rsid w:val="00032643"/>
  </w:style>
  <w:style w:type="character" w:customStyle="1" w:styleId="WW8Num130z2">
    <w:name w:val="WW8Num130z2"/>
    <w:rsid w:val="00032643"/>
  </w:style>
  <w:style w:type="character" w:customStyle="1" w:styleId="WW8Num130z3">
    <w:name w:val="WW8Num130z3"/>
    <w:rsid w:val="00032643"/>
  </w:style>
  <w:style w:type="character" w:customStyle="1" w:styleId="WW8Num130z4">
    <w:name w:val="WW8Num130z4"/>
    <w:rsid w:val="00032643"/>
  </w:style>
  <w:style w:type="character" w:customStyle="1" w:styleId="WW8Num130z5">
    <w:name w:val="WW8Num130z5"/>
    <w:rsid w:val="00032643"/>
  </w:style>
  <w:style w:type="character" w:customStyle="1" w:styleId="WW8Num130z6">
    <w:name w:val="WW8Num130z6"/>
    <w:rsid w:val="00032643"/>
  </w:style>
  <w:style w:type="character" w:customStyle="1" w:styleId="WW8Num130z7">
    <w:name w:val="WW8Num130z7"/>
    <w:rsid w:val="00032643"/>
  </w:style>
  <w:style w:type="character" w:customStyle="1" w:styleId="WW8Num130z8">
    <w:name w:val="WW8Num130z8"/>
    <w:rsid w:val="00032643"/>
  </w:style>
  <w:style w:type="character" w:customStyle="1" w:styleId="WW8Num131z0">
    <w:name w:val="WW8Num131z0"/>
    <w:rsid w:val="00032643"/>
    <w:rPr>
      <w:rFonts w:cs="Times New Roman"/>
    </w:rPr>
  </w:style>
  <w:style w:type="character" w:customStyle="1" w:styleId="WW8Num131z1">
    <w:name w:val="WW8Num131z1"/>
    <w:rsid w:val="00032643"/>
    <w:rPr>
      <w:rFonts w:cs="Times New Roman"/>
      <w:b w:val="0"/>
      <w:bCs/>
      <w:color w:val="auto"/>
    </w:rPr>
  </w:style>
  <w:style w:type="character" w:customStyle="1" w:styleId="WW8Num132z0">
    <w:name w:val="WW8Num132z0"/>
    <w:rsid w:val="00032643"/>
    <w:rPr>
      <w:rFonts w:cs="Times New Roman"/>
      <w:b w:val="0"/>
      <w:bCs/>
      <w:iCs/>
    </w:rPr>
  </w:style>
  <w:style w:type="character" w:customStyle="1" w:styleId="WW8Num132z1">
    <w:name w:val="WW8Num132z1"/>
    <w:rsid w:val="00032643"/>
    <w:rPr>
      <w:rFonts w:cs="Times New Roman"/>
      <w:b w:val="0"/>
      <w:bCs w:val="0"/>
    </w:rPr>
  </w:style>
  <w:style w:type="character" w:customStyle="1" w:styleId="WW8Num133z0">
    <w:name w:val="WW8Num133z0"/>
    <w:rsid w:val="00032643"/>
  </w:style>
  <w:style w:type="character" w:customStyle="1" w:styleId="WW8Num133z1">
    <w:name w:val="WW8Num133z1"/>
    <w:rsid w:val="00032643"/>
    <w:rPr>
      <w:color w:val="auto"/>
    </w:rPr>
  </w:style>
  <w:style w:type="character" w:customStyle="1" w:styleId="WW8Num134z0">
    <w:name w:val="WW8Num134z0"/>
    <w:rsid w:val="00032643"/>
  </w:style>
  <w:style w:type="character" w:customStyle="1" w:styleId="WW8Num134z1">
    <w:name w:val="WW8Num134z1"/>
    <w:rsid w:val="00032643"/>
  </w:style>
  <w:style w:type="character" w:customStyle="1" w:styleId="WW8Num134z2">
    <w:name w:val="WW8Num134z2"/>
    <w:rsid w:val="00032643"/>
  </w:style>
  <w:style w:type="character" w:customStyle="1" w:styleId="WW8Num134z3">
    <w:name w:val="WW8Num134z3"/>
    <w:rsid w:val="00032643"/>
  </w:style>
  <w:style w:type="character" w:customStyle="1" w:styleId="WW8Num134z4">
    <w:name w:val="WW8Num134z4"/>
    <w:rsid w:val="00032643"/>
  </w:style>
  <w:style w:type="character" w:customStyle="1" w:styleId="WW8Num134z5">
    <w:name w:val="WW8Num134z5"/>
    <w:rsid w:val="00032643"/>
  </w:style>
  <w:style w:type="character" w:customStyle="1" w:styleId="WW8Num134z6">
    <w:name w:val="WW8Num134z6"/>
    <w:rsid w:val="00032643"/>
  </w:style>
  <w:style w:type="character" w:customStyle="1" w:styleId="WW8Num134z7">
    <w:name w:val="WW8Num134z7"/>
    <w:rsid w:val="00032643"/>
  </w:style>
  <w:style w:type="character" w:customStyle="1" w:styleId="WW8Num134z8">
    <w:name w:val="WW8Num134z8"/>
    <w:rsid w:val="00032643"/>
  </w:style>
  <w:style w:type="character" w:customStyle="1" w:styleId="WW8Num135z0">
    <w:name w:val="WW8Num135z0"/>
    <w:rsid w:val="00032643"/>
    <w:rPr>
      <w:rFonts w:ascii="Arial" w:hAnsi="Arial" w:cs="Arial"/>
    </w:rPr>
  </w:style>
  <w:style w:type="character" w:customStyle="1" w:styleId="WW8Num135z1">
    <w:name w:val="WW8Num135z1"/>
    <w:rsid w:val="00032643"/>
  </w:style>
  <w:style w:type="character" w:customStyle="1" w:styleId="WW8Num135z2">
    <w:name w:val="WW8Num135z2"/>
    <w:rsid w:val="00032643"/>
  </w:style>
  <w:style w:type="character" w:customStyle="1" w:styleId="WW8Num135z3">
    <w:name w:val="WW8Num135z3"/>
    <w:rsid w:val="00032643"/>
  </w:style>
  <w:style w:type="character" w:customStyle="1" w:styleId="WW8Num135z4">
    <w:name w:val="WW8Num135z4"/>
    <w:rsid w:val="00032643"/>
  </w:style>
  <w:style w:type="character" w:customStyle="1" w:styleId="WW8Num135z5">
    <w:name w:val="WW8Num135z5"/>
    <w:rsid w:val="00032643"/>
  </w:style>
  <w:style w:type="character" w:customStyle="1" w:styleId="WW8Num135z6">
    <w:name w:val="WW8Num135z6"/>
    <w:rsid w:val="00032643"/>
  </w:style>
  <w:style w:type="character" w:customStyle="1" w:styleId="WW8Num135z7">
    <w:name w:val="WW8Num135z7"/>
    <w:rsid w:val="00032643"/>
  </w:style>
  <w:style w:type="character" w:customStyle="1" w:styleId="WW8Num135z8">
    <w:name w:val="WW8Num135z8"/>
    <w:rsid w:val="00032643"/>
  </w:style>
  <w:style w:type="character" w:customStyle="1" w:styleId="WW8Num136z0">
    <w:name w:val="WW8Num136z0"/>
    <w:rsid w:val="00032643"/>
  </w:style>
  <w:style w:type="character" w:customStyle="1" w:styleId="WW8Num136z1">
    <w:name w:val="WW8Num136z1"/>
    <w:rsid w:val="00032643"/>
    <w:rPr>
      <w:color w:val="auto"/>
    </w:rPr>
  </w:style>
  <w:style w:type="character" w:customStyle="1" w:styleId="WW8Num137z0">
    <w:name w:val="WW8Num13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37z1">
    <w:name w:val="WW8Num137z1"/>
    <w:rsid w:val="00032643"/>
    <w:rPr>
      <w:rFonts w:cs="Times New Roman"/>
    </w:rPr>
  </w:style>
  <w:style w:type="character" w:customStyle="1" w:styleId="WW8Num137z6">
    <w:name w:val="WW8Num137z6"/>
    <w:rsid w:val="00032643"/>
    <w:rPr>
      <w:rFonts w:ascii="Times New Roman" w:eastAsia="Times New Roman" w:hAnsi="Times New Roman" w:cs="Times New Roman"/>
    </w:rPr>
  </w:style>
  <w:style w:type="character" w:customStyle="1" w:styleId="WW8Num138z0">
    <w:name w:val="WW8Num138z0"/>
    <w:rsid w:val="00032643"/>
    <w:rPr>
      <w:rFonts w:cs="Times New Roman"/>
    </w:rPr>
  </w:style>
  <w:style w:type="character" w:customStyle="1" w:styleId="WW8Num138z1">
    <w:name w:val="WW8Num138z1"/>
    <w:rsid w:val="00032643"/>
    <w:rPr>
      <w:rFonts w:cs="Times New Roman"/>
      <w:bCs/>
      <w:iCs/>
    </w:rPr>
  </w:style>
  <w:style w:type="character" w:customStyle="1" w:styleId="WW8Num139z0">
    <w:name w:val="WW8Num139z0"/>
    <w:rsid w:val="00032643"/>
    <w:rPr>
      <w:rFonts w:ascii="Symbol" w:hAnsi="Symbol" w:cs="Symbol"/>
    </w:rPr>
  </w:style>
  <w:style w:type="character" w:customStyle="1" w:styleId="WW8Num139z1">
    <w:name w:val="WW8Num139z1"/>
    <w:rsid w:val="00032643"/>
    <w:rPr>
      <w:rFonts w:ascii="Courier New" w:hAnsi="Courier New" w:cs="Courier New"/>
    </w:rPr>
  </w:style>
  <w:style w:type="character" w:customStyle="1" w:styleId="WW8Num139z2">
    <w:name w:val="WW8Num139z2"/>
    <w:rsid w:val="00032643"/>
    <w:rPr>
      <w:rFonts w:ascii="Wingdings" w:hAnsi="Wingdings" w:cs="Wingdings"/>
    </w:rPr>
  </w:style>
  <w:style w:type="character" w:customStyle="1" w:styleId="WW8Num140z0">
    <w:name w:val="WW8Num140z0"/>
    <w:rsid w:val="00032643"/>
    <w:rPr>
      <w:rFonts w:cs="Times New Roman"/>
    </w:rPr>
  </w:style>
  <w:style w:type="character" w:customStyle="1" w:styleId="WW8Num140z1">
    <w:name w:val="WW8Num140z1"/>
    <w:rsid w:val="00032643"/>
    <w:rPr>
      <w:rFonts w:cs="Times New Roman"/>
      <w:color w:val="auto"/>
    </w:rPr>
  </w:style>
  <w:style w:type="character" w:customStyle="1" w:styleId="WW8Num141z0">
    <w:name w:val="WW8Num141z0"/>
    <w:rsid w:val="00032643"/>
  </w:style>
  <w:style w:type="character" w:customStyle="1" w:styleId="WW8Num141z1">
    <w:name w:val="WW8Num141z1"/>
    <w:rsid w:val="00032643"/>
    <w:rPr>
      <w:color w:val="auto"/>
    </w:rPr>
  </w:style>
  <w:style w:type="character" w:customStyle="1" w:styleId="WW8Num142z0">
    <w:name w:val="WW8Num142z0"/>
    <w:rsid w:val="00032643"/>
  </w:style>
  <w:style w:type="character" w:customStyle="1" w:styleId="WW8Num142z1">
    <w:name w:val="WW8Num142z1"/>
    <w:rsid w:val="00032643"/>
  </w:style>
  <w:style w:type="character" w:customStyle="1" w:styleId="WW8Num142z2">
    <w:name w:val="WW8Num142z2"/>
    <w:rsid w:val="00032643"/>
  </w:style>
  <w:style w:type="character" w:customStyle="1" w:styleId="WW8Num142z3">
    <w:name w:val="WW8Num142z3"/>
    <w:rsid w:val="00032643"/>
  </w:style>
  <w:style w:type="character" w:customStyle="1" w:styleId="WW8Num142z4">
    <w:name w:val="WW8Num142z4"/>
    <w:rsid w:val="00032643"/>
  </w:style>
  <w:style w:type="character" w:customStyle="1" w:styleId="WW8Num142z5">
    <w:name w:val="WW8Num142z5"/>
    <w:rsid w:val="00032643"/>
  </w:style>
  <w:style w:type="character" w:customStyle="1" w:styleId="WW8Num142z6">
    <w:name w:val="WW8Num142z6"/>
    <w:rsid w:val="00032643"/>
  </w:style>
  <w:style w:type="character" w:customStyle="1" w:styleId="WW8Num142z7">
    <w:name w:val="WW8Num142z7"/>
    <w:rsid w:val="00032643"/>
  </w:style>
  <w:style w:type="character" w:customStyle="1" w:styleId="WW8Num142z8">
    <w:name w:val="WW8Num142z8"/>
    <w:rsid w:val="00032643"/>
  </w:style>
  <w:style w:type="character" w:customStyle="1" w:styleId="WW8Num143z0">
    <w:name w:val="WW8Num143z0"/>
    <w:rsid w:val="00032643"/>
    <w:rPr>
      <w:rFonts w:cs="Times New Roman"/>
      <w:b w:val="0"/>
      <w:bCs/>
      <w:iCs/>
    </w:rPr>
  </w:style>
  <w:style w:type="character" w:customStyle="1" w:styleId="WW8Num143z1">
    <w:name w:val="WW8Num143z1"/>
    <w:rsid w:val="00032643"/>
    <w:rPr>
      <w:rFonts w:cs="Times New Roman"/>
      <w:b w:val="0"/>
      <w:bCs w:val="0"/>
    </w:rPr>
  </w:style>
  <w:style w:type="character" w:customStyle="1" w:styleId="WW8Num144z0">
    <w:name w:val="WW8Num144z0"/>
    <w:rsid w:val="00032643"/>
  </w:style>
  <w:style w:type="character" w:customStyle="1" w:styleId="WW8Num144z1">
    <w:name w:val="WW8Num144z1"/>
    <w:rsid w:val="00032643"/>
  </w:style>
  <w:style w:type="character" w:customStyle="1" w:styleId="WW8Num144z2">
    <w:name w:val="WW8Num144z2"/>
    <w:rsid w:val="00032643"/>
  </w:style>
  <w:style w:type="character" w:customStyle="1" w:styleId="WW8Num144z3">
    <w:name w:val="WW8Num144z3"/>
    <w:rsid w:val="00032643"/>
  </w:style>
  <w:style w:type="character" w:customStyle="1" w:styleId="WW8Num144z4">
    <w:name w:val="WW8Num144z4"/>
    <w:rsid w:val="00032643"/>
  </w:style>
  <w:style w:type="character" w:customStyle="1" w:styleId="WW8Num144z5">
    <w:name w:val="WW8Num144z5"/>
    <w:rsid w:val="00032643"/>
  </w:style>
  <w:style w:type="character" w:customStyle="1" w:styleId="WW8Num144z6">
    <w:name w:val="WW8Num144z6"/>
    <w:rsid w:val="00032643"/>
  </w:style>
  <w:style w:type="character" w:customStyle="1" w:styleId="WW8Num144z7">
    <w:name w:val="WW8Num144z7"/>
    <w:rsid w:val="00032643"/>
  </w:style>
  <w:style w:type="character" w:customStyle="1" w:styleId="WW8Num144z8">
    <w:name w:val="WW8Num144z8"/>
    <w:rsid w:val="00032643"/>
  </w:style>
  <w:style w:type="character" w:customStyle="1" w:styleId="WW8Num145z0">
    <w:name w:val="WW8Num145z0"/>
    <w:rsid w:val="00032643"/>
    <w:rPr>
      <w:rFonts w:cs="Times New Roman"/>
      <w:b w:val="0"/>
      <w:bCs w:val="0"/>
    </w:rPr>
  </w:style>
  <w:style w:type="character" w:customStyle="1" w:styleId="WW8Num146z0">
    <w:name w:val="WW8Num146z0"/>
    <w:rsid w:val="00032643"/>
    <w:rPr>
      <w:rFonts w:cs="Times New Roman"/>
      <w:b w:val="0"/>
      <w:bCs w:val="0"/>
    </w:rPr>
  </w:style>
  <w:style w:type="character" w:customStyle="1" w:styleId="WW8Num147z0">
    <w:name w:val="WW8Num147z0"/>
    <w:rsid w:val="00032643"/>
    <w:rPr>
      <w:rFonts w:cs="Times New Roman"/>
      <w:b w:val="0"/>
      <w:bCs/>
      <w:iCs/>
    </w:rPr>
  </w:style>
  <w:style w:type="character" w:customStyle="1" w:styleId="WW8Num147z1">
    <w:name w:val="WW8Num147z1"/>
    <w:rsid w:val="00032643"/>
    <w:rPr>
      <w:rFonts w:cs="Times New Roman"/>
      <w:b w:val="0"/>
      <w:bCs w:val="0"/>
    </w:rPr>
  </w:style>
  <w:style w:type="character" w:customStyle="1" w:styleId="WW8Num148z0">
    <w:name w:val="WW8Num148z0"/>
    <w:rsid w:val="00032643"/>
  </w:style>
  <w:style w:type="character" w:customStyle="1" w:styleId="WW8Num148z1">
    <w:name w:val="WW8Num148z1"/>
    <w:rsid w:val="00032643"/>
    <w:rPr>
      <w:color w:val="auto"/>
    </w:rPr>
  </w:style>
  <w:style w:type="character" w:customStyle="1" w:styleId="WW8Num149z0">
    <w:name w:val="WW8Num149z0"/>
    <w:rsid w:val="00032643"/>
    <w:rPr>
      <w:rFonts w:cs="Times New Roman"/>
      <w:b w:val="0"/>
      <w:bCs w:val="0"/>
      <w:iCs/>
    </w:rPr>
  </w:style>
  <w:style w:type="character" w:customStyle="1" w:styleId="WW8Num150z0">
    <w:name w:val="WW8Num150z0"/>
    <w:rsid w:val="00032643"/>
    <w:rPr>
      <w:rFonts w:cs="Times New Roman"/>
      <w:b w:val="0"/>
      <w:bCs/>
      <w:iCs/>
    </w:rPr>
  </w:style>
  <w:style w:type="character" w:customStyle="1" w:styleId="WW8Num150z1">
    <w:name w:val="WW8Num150z1"/>
    <w:rsid w:val="00032643"/>
    <w:rPr>
      <w:rFonts w:cs="Times New Roman"/>
      <w:b w:val="0"/>
      <w:bCs w:val="0"/>
    </w:rPr>
  </w:style>
  <w:style w:type="character" w:customStyle="1" w:styleId="WW8Num151z0">
    <w:name w:val="WW8Num151z0"/>
    <w:rsid w:val="00032643"/>
  </w:style>
  <w:style w:type="character" w:customStyle="1" w:styleId="WW8Num151z1">
    <w:name w:val="WW8Num151z1"/>
    <w:rsid w:val="00032643"/>
  </w:style>
  <w:style w:type="character" w:customStyle="1" w:styleId="WW8Num151z2">
    <w:name w:val="WW8Num151z2"/>
    <w:rsid w:val="00032643"/>
  </w:style>
  <w:style w:type="character" w:customStyle="1" w:styleId="WW8Num151z3">
    <w:name w:val="WW8Num151z3"/>
    <w:rsid w:val="00032643"/>
  </w:style>
  <w:style w:type="character" w:customStyle="1" w:styleId="WW8Num151z4">
    <w:name w:val="WW8Num151z4"/>
    <w:rsid w:val="00032643"/>
  </w:style>
  <w:style w:type="character" w:customStyle="1" w:styleId="WW8Num151z5">
    <w:name w:val="WW8Num151z5"/>
    <w:rsid w:val="00032643"/>
  </w:style>
  <w:style w:type="character" w:customStyle="1" w:styleId="WW8Num151z6">
    <w:name w:val="WW8Num151z6"/>
    <w:rsid w:val="00032643"/>
  </w:style>
  <w:style w:type="character" w:customStyle="1" w:styleId="WW8Num151z7">
    <w:name w:val="WW8Num151z7"/>
    <w:rsid w:val="00032643"/>
  </w:style>
  <w:style w:type="character" w:customStyle="1" w:styleId="WW8Num151z8">
    <w:name w:val="WW8Num151z8"/>
    <w:rsid w:val="00032643"/>
  </w:style>
  <w:style w:type="character" w:customStyle="1" w:styleId="WW8Num152z0">
    <w:name w:val="WW8Num152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52z1">
    <w:name w:val="WW8Num152z1"/>
    <w:rsid w:val="00032643"/>
    <w:rPr>
      <w:rFonts w:cs="Times New Roman"/>
    </w:rPr>
  </w:style>
  <w:style w:type="character" w:customStyle="1" w:styleId="WW8Num152z6">
    <w:name w:val="WW8Num152z6"/>
    <w:rsid w:val="00032643"/>
    <w:rPr>
      <w:rFonts w:ascii="Times New Roman" w:eastAsia="Times New Roman" w:hAnsi="Times New Roman" w:cs="Times New Roman"/>
    </w:rPr>
  </w:style>
  <w:style w:type="character" w:customStyle="1" w:styleId="WW8Num153z0">
    <w:name w:val="WW8Num153z0"/>
    <w:rsid w:val="00032643"/>
    <w:rPr>
      <w:rFonts w:cs="Times New Roman"/>
    </w:rPr>
  </w:style>
  <w:style w:type="character" w:customStyle="1" w:styleId="WW8Num153z1">
    <w:name w:val="WW8Num153z1"/>
    <w:rsid w:val="00032643"/>
    <w:rPr>
      <w:rFonts w:cs="Times New Roman"/>
      <w:b w:val="0"/>
      <w:bCs/>
      <w:color w:val="auto"/>
    </w:rPr>
  </w:style>
  <w:style w:type="character" w:customStyle="1" w:styleId="WW8Num154z0">
    <w:name w:val="WW8Num154z0"/>
    <w:rsid w:val="00032643"/>
  </w:style>
  <w:style w:type="character" w:customStyle="1" w:styleId="WW8Num154z1">
    <w:name w:val="WW8Num154z1"/>
    <w:rsid w:val="00032643"/>
  </w:style>
  <w:style w:type="character" w:customStyle="1" w:styleId="WW8Num154z2">
    <w:name w:val="WW8Num154z2"/>
    <w:rsid w:val="00032643"/>
  </w:style>
  <w:style w:type="character" w:customStyle="1" w:styleId="WW8Num154z3">
    <w:name w:val="WW8Num154z3"/>
    <w:rsid w:val="00032643"/>
  </w:style>
  <w:style w:type="character" w:customStyle="1" w:styleId="WW8Num154z4">
    <w:name w:val="WW8Num154z4"/>
    <w:rsid w:val="00032643"/>
  </w:style>
  <w:style w:type="character" w:customStyle="1" w:styleId="WW8Num154z5">
    <w:name w:val="WW8Num154z5"/>
    <w:rsid w:val="00032643"/>
  </w:style>
  <w:style w:type="character" w:customStyle="1" w:styleId="WW8Num154z6">
    <w:name w:val="WW8Num154z6"/>
    <w:rsid w:val="00032643"/>
  </w:style>
  <w:style w:type="character" w:customStyle="1" w:styleId="WW8Num154z7">
    <w:name w:val="WW8Num154z7"/>
    <w:rsid w:val="00032643"/>
  </w:style>
  <w:style w:type="character" w:customStyle="1" w:styleId="WW8Num154z8">
    <w:name w:val="WW8Num154z8"/>
    <w:rsid w:val="00032643"/>
  </w:style>
  <w:style w:type="character" w:customStyle="1" w:styleId="WW8Num155z0">
    <w:name w:val="WW8Num155z0"/>
    <w:rsid w:val="00032643"/>
  </w:style>
  <w:style w:type="character" w:customStyle="1" w:styleId="WW8Num155z1">
    <w:name w:val="WW8Num155z1"/>
    <w:rsid w:val="00032643"/>
  </w:style>
  <w:style w:type="character" w:customStyle="1" w:styleId="WW8Num155z2">
    <w:name w:val="WW8Num155z2"/>
    <w:rsid w:val="00032643"/>
  </w:style>
  <w:style w:type="character" w:customStyle="1" w:styleId="WW8Num155z3">
    <w:name w:val="WW8Num155z3"/>
    <w:rsid w:val="00032643"/>
  </w:style>
  <w:style w:type="character" w:customStyle="1" w:styleId="WW8Num155z4">
    <w:name w:val="WW8Num155z4"/>
    <w:rsid w:val="00032643"/>
  </w:style>
  <w:style w:type="character" w:customStyle="1" w:styleId="WW8Num155z5">
    <w:name w:val="WW8Num155z5"/>
    <w:rsid w:val="00032643"/>
  </w:style>
  <w:style w:type="character" w:customStyle="1" w:styleId="WW8Num155z6">
    <w:name w:val="WW8Num155z6"/>
    <w:rsid w:val="00032643"/>
  </w:style>
  <w:style w:type="character" w:customStyle="1" w:styleId="WW8Num155z7">
    <w:name w:val="WW8Num155z7"/>
    <w:rsid w:val="00032643"/>
  </w:style>
  <w:style w:type="character" w:customStyle="1" w:styleId="WW8Num155z8">
    <w:name w:val="WW8Num155z8"/>
    <w:rsid w:val="00032643"/>
  </w:style>
  <w:style w:type="character" w:customStyle="1" w:styleId="WW8Num156z0">
    <w:name w:val="WW8Num156z0"/>
    <w:rsid w:val="00032643"/>
    <w:rPr>
      <w:rFonts w:cs="Times New Roman"/>
      <w:b w:val="0"/>
      <w:bCs w:val="0"/>
    </w:rPr>
  </w:style>
  <w:style w:type="character" w:customStyle="1" w:styleId="WW8Num157z0">
    <w:name w:val="WW8Num157z0"/>
    <w:rsid w:val="00032643"/>
  </w:style>
  <w:style w:type="character" w:customStyle="1" w:styleId="WW8Num157z1">
    <w:name w:val="WW8Num157z1"/>
    <w:rsid w:val="00032643"/>
  </w:style>
  <w:style w:type="character" w:customStyle="1" w:styleId="WW8Num157z2">
    <w:name w:val="WW8Num157z2"/>
    <w:rsid w:val="00032643"/>
  </w:style>
  <w:style w:type="character" w:customStyle="1" w:styleId="WW8Num157z3">
    <w:name w:val="WW8Num157z3"/>
    <w:rsid w:val="00032643"/>
  </w:style>
  <w:style w:type="character" w:customStyle="1" w:styleId="WW8Num157z4">
    <w:name w:val="WW8Num157z4"/>
    <w:rsid w:val="00032643"/>
  </w:style>
  <w:style w:type="character" w:customStyle="1" w:styleId="WW8Num157z5">
    <w:name w:val="WW8Num157z5"/>
    <w:rsid w:val="00032643"/>
  </w:style>
  <w:style w:type="character" w:customStyle="1" w:styleId="WW8Num157z6">
    <w:name w:val="WW8Num157z6"/>
    <w:rsid w:val="00032643"/>
  </w:style>
  <w:style w:type="character" w:customStyle="1" w:styleId="WW8Num157z7">
    <w:name w:val="WW8Num157z7"/>
    <w:rsid w:val="00032643"/>
  </w:style>
  <w:style w:type="character" w:customStyle="1" w:styleId="WW8Num157z8">
    <w:name w:val="WW8Num157z8"/>
    <w:rsid w:val="00032643"/>
  </w:style>
  <w:style w:type="character" w:customStyle="1" w:styleId="WW8Num158z0">
    <w:name w:val="WW8Num158z0"/>
    <w:rsid w:val="00032643"/>
  </w:style>
  <w:style w:type="character" w:customStyle="1" w:styleId="WW8Num158z1">
    <w:name w:val="WW8Num158z1"/>
    <w:rsid w:val="00032643"/>
    <w:rPr>
      <w:color w:val="auto"/>
    </w:rPr>
  </w:style>
  <w:style w:type="character" w:customStyle="1" w:styleId="WW8Num159z0">
    <w:name w:val="WW8Num159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159z1">
    <w:name w:val="WW8Num159z1"/>
    <w:rsid w:val="00032643"/>
  </w:style>
  <w:style w:type="character" w:customStyle="1" w:styleId="WW8Num159z2">
    <w:name w:val="WW8Num159z2"/>
    <w:rsid w:val="00032643"/>
  </w:style>
  <w:style w:type="character" w:customStyle="1" w:styleId="WW8Num159z3">
    <w:name w:val="WW8Num159z3"/>
    <w:rsid w:val="00032643"/>
  </w:style>
  <w:style w:type="character" w:customStyle="1" w:styleId="WW8Num159z4">
    <w:name w:val="WW8Num159z4"/>
    <w:rsid w:val="00032643"/>
  </w:style>
  <w:style w:type="character" w:customStyle="1" w:styleId="WW8Num159z5">
    <w:name w:val="WW8Num159z5"/>
    <w:rsid w:val="00032643"/>
  </w:style>
  <w:style w:type="character" w:customStyle="1" w:styleId="WW8Num159z6">
    <w:name w:val="WW8Num159z6"/>
    <w:rsid w:val="00032643"/>
  </w:style>
  <w:style w:type="character" w:customStyle="1" w:styleId="WW8Num159z7">
    <w:name w:val="WW8Num159z7"/>
    <w:rsid w:val="00032643"/>
  </w:style>
  <w:style w:type="character" w:customStyle="1" w:styleId="WW8Num159z8">
    <w:name w:val="WW8Num159z8"/>
    <w:rsid w:val="00032643"/>
  </w:style>
  <w:style w:type="character" w:customStyle="1" w:styleId="WW8Num160z0">
    <w:name w:val="WW8Num160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160z1">
    <w:name w:val="WW8Num160z1"/>
    <w:rsid w:val="00032643"/>
  </w:style>
  <w:style w:type="character" w:customStyle="1" w:styleId="WW8Num160z2">
    <w:name w:val="WW8Num160z2"/>
    <w:rsid w:val="00032643"/>
  </w:style>
  <w:style w:type="character" w:customStyle="1" w:styleId="WW8Num160z3">
    <w:name w:val="WW8Num160z3"/>
    <w:rsid w:val="00032643"/>
  </w:style>
  <w:style w:type="character" w:customStyle="1" w:styleId="WW8Num160z4">
    <w:name w:val="WW8Num160z4"/>
    <w:rsid w:val="00032643"/>
  </w:style>
  <w:style w:type="character" w:customStyle="1" w:styleId="WW8Num160z5">
    <w:name w:val="WW8Num160z5"/>
    <w:rsid w:val="00032643"/>
  </w:style>
  <w:style w:type="character" w:customStyle="1" w:styleId="WW8Num160z6">
    <w:name w:val="WW8Num160z6"/>
    <w:rsid w:val="00032643"/>
  </w:style>
  <w:style w:type="character" w:customStyle="1" w:styleId="WW8Num160z7">
    <w:name w:val="WW8Num160z7"/>
    <w:rsid w:val="00032643"/>
  </w:style>
  <w:style w:type="character" w:customStyle="1" w:styleId="WW8Num160z8">
    <w:name w:val="WW8Num160z8"/>
    <w:rsid w:val="00032643"/>
  </w:style>
  <w:style w:type="character" w:customStyle="1" w:styleId="WW8Num161z0">
    <w:name w:val="WW8Num161z0"/>
    <w:rsid w:val="00032643"/>
    <w:rPr>
      <w:rFonts w:ascii="Times New Roman" w:hAnsi="Times New Roman" w:cs="Times New Roman"/>
      <w:b/>
    </w:rPr>
  </w:style>
  <w:style w:type="character" w:customStyle="1" w:styleId="WW8Num161z1">
    <w:name w:val="WW8Num161z1"/>
    <w:rsid w:val="00032643"/>
  </w:style>
  <w:style w:type="character" w:customStyle="1" w:styleId="WW8Num161z2">
    <w:name w:val="WW8Num161z2"/>
    <w:rsid w:val="00032643"/>
  </w:style>
  <w:style w:type="character" w:customStyle="1" w:styleId="WW8Num161z3">
    <w:name w:val="WW8Num161z3"/>
    <w:rsid w:val="00032643"/>
  </w:style>
  <w:style w:type="character" w:customStyle="1" w:styleId="WW8Num161z4">
    <w:name w:val="WW8Num161z4"/>
    <w:rsid w:val="00032643"/>
  </w:style>
  <w:style w:type="character" w:customStyle="1" w:styleId="WW8Num161z5">
    <w:name w:val="WW8Num161z5"/>
    <w:rsid w:val="00032643"/>
  </w:style>
  <w:style w:type="character" w:customStyle="1" w:styleId="WW8Num161z6">
    <w:name w:val="WW8Num161z6"/>
    <w:rsid w:val="00032643"/>
  </w:style>
  <w:style w:type="character" w:customStyle="1" w:styleId="WW8Num161z7">
    <w:name w:val="WW8Num161z7"/>
    <w:rsid w:val="00032643"/>
  </w:style>
  <w:style w:type="character" w:customStyle="1" w:styleId="WW8Num161z8">
    <w:name w:val="WW8Num161z8"/>
    <w:rsid w:val="00032643"/>
  </w:style>
  <w:style w:type="character" w:customStyle="1" w:styleId="WW8Num162z0">
    <w:name w:val="WW8Num162z0"/>
    <w:rsid w:val="00032643"/>
    <w:rPr>
      <w:rFonts w:ascii="Symbol" w:hAnsi="Symbol" w:cs="Symbol"/>
    </w:rPr>
  </w:style>
  <w:style w:type="character" w:customStyle="1" w:styleId="WW8Num162z1">
    <w:name w:val="WW8Num162z1"/>
    <w:rsid w:val="00032643"/>
    <w:rPr>
      <w:rFonts w:ascii="Courier New" w:hAnsi="Courier New" w:cs="Courier New"/>
    </w:rPr>
  </w:style>
  <w:style w:type="character" w:customStyle="1" w:styleId="WW8Num162z2">
    <w:name w:val="WW8Num162z2"/>
    <w:rsid w:val="00032643"/>
    <w:rPr>
      <w:rFonts w:ascii="Wingdings" w:hAnsi="Wingdings" w:cs="Wingdings"/>
    </w:rPr>
  </w:style>
  <w:style w:type="character" w:customStyle="1" w:styleId="WW8Num163z0">
    <w:name w:val="WW8Num163z0"/>
    <w:rsid w:val="00032643"/>
  </w:style>
  <w:style w:type="character" w:customStyle="1" w:styleId="WW8Num163z1">
    <w:name w:val="WW8Num163z1"/>
    <w:rsid w:val="00032643"/>
    <w:rPr>
      <w:color w:val="auto"/>
    </w:rPr>
  </w:style>
  <w:style w:type="character" w:customStyle="1" w:styleId="WW8Num164z0">
    <w:name w:val="WW8Num164z0"/>
    <w:rsid w:val="00032643"/>
    <w:rPr>
      <w:rFonts w:cs="Times New Roman"/>
    </w:rPr>
  </w:style>
  <w:style w:type="character" w:customStyle="1" w:styleId="WW8Num165z0">
    <w:name w:val="WW8Num165z0"/>
    <w:rsid w:val="00032643"/>
    <w:rPr>
      <w:b w:val="0"/>
      <w:sz w:val="24"/>
    </w:rPr>
  </w:style>
  <w:style w:type="character" w:customStyle="1" w:styleId="WW8Num165z1">
    <w:name w:val="WW8Num165z1"/>
    <w:rsid w:val="00032643"/>
  </w:style>
  <w:style w:type="character" w:customStyle="1" w:styleId="WW8Num166z0">
    <w:name w:val="WW8Num166z0"/>
    <w:rsid w:val="00032643"/>
    <w:rPr>
      <w:b/>
    </w:rPr>
  </w:style>
  <w:style w:type="character" w:customStyle="1" w:styleId="WW8Num166z1">
    <w:name w:val="WW8Num166z1"/>
    <w:rsid w:val="00032643"/>
  </w:style>
  <w:style w:type="character" w:customStyle="1" w:styleId="WW8Num166z3">
    <w:name w:val="WW8Num166z3"/>
    <w:rsid w:val="00032643"/>
    <w:rPr>
      <w:rFonts w:eastAsia="Trebuchet MS"/>
    </w:rPr>
  </w:style>
  <w:style w:type="character" w:customStyle="1" w:styleId="WW8Num166z4">
    <w:name w:val="WW8Num166z4"/>
    <w:rsid w:val="00032643"/>
  </w:style>
  <w:style w:type="character" w:customStyle="1" w:styleId="WW8Num166z5">
    <w:name w:val="WW8Num166z5"/>
    <w:rsid w:val="00032643"/>
  </w:style>
  <w:style w:type="character" w:customStyle="1" w:styleId="WW8Num166z6">
    <w:name w:val="WW8Num166z6"/>
    <w:rsid w:val="00032643"/>
  </w:style>
  <w:style w:type="character" w:customStyle="1" w:styleId="WW8Num166z7">
    <w:name w:val="WW8Num166z7"/>
    <w:rsid w:val="00032643"/>
  </w:style>
  <w:style w:type="character" w:customStyle="1" w:styleId="WW8Num166z8">
    <w:name w:val="WW8Num166z8"/>
    <w:rsid w:val="00032643"/>
  </w:style>
  <w:style w:type="character" w:customStyle="1" w:styleId="WW8Num167z0">
    <w:name w:val="WW8Num167z0"/>
    <w:rsid w:val="00032643"/>
  </w:style>
  <w:style w:type="character" w:customStyle="1" w:styleId="WW8Num167z1">
    <w:name w:val="WW8Num167z1"/>
    <w:rsid w:val="00032643"/>
    <w:rPr>
      <w:color w:val="auto"/>
    </w:rPr>
  </w:style>
  <w:style w:type="character" w:customStyle="1" w:styleId="WW8Num168z0">
    <w:name w:val="WW8Num168z0"/>
    <w:rsid w:val="00032643"/>
    <w:rPr>
      <w:rFonts w:cs="Times New Roman"/>
      <w:b w:val="0"/>
      <w:bCs w:val="0"/>
    </w:rPr>
  </w:style>
  <w:style w:type="character" w:customStyle="1" w:styleId="WW8Num169z0">
    <w:name w:val="WW8Num169z0"/>
    <w:rsid w:val="00032643"/>
    <w:rPr>
      <w:rFonts w:ascii="Symbol" w:hAnsi="Symbol" w:cs="Symbol"/>
      <w:color w:val="auto"/>
    </w:rPr>
  </w:style>
  <w:style w:type="character" w:customStyle="1" w:styleId="WW8Num169z1">
    <w:name w:val="WW8Num169z1"/>
    <w:rsid w:val="00032643"/>
    <w:rPr>
      <w:rFonts w:ascii="Courier New" w:hAnsi="Courier New" w:cs="Courier New"/>
    </w:rPr>
  </w:style>
  <w:style w:type="character" w:customStyle="1" w:styleId="WW8Num169z2">
    <w:name w:val="WW8Num169z2"/>
    <w:rsid w:val="00032643"/>
    <w:rPr>
      <w:rFonts w:ascii="Wingdings" w:hAnsi="Wingdings" w:cs="Wingdings"/>
    </w:rPr>
  </w:style>
  <w:style w:type="character" w:customStyle="1" w:styleId="WW8Num169z3">
    <w:name w:val="WW8Num169z3"/>
    <w:rsid w:val="00032643"/>
    <w:rPr>
      <w:rFonts w:ascii="Symbol" w:hAnsi="Symbol" w:cs="Symbol"/>
    </w:rPr>
  </w:style>
  <w:style w:type="character" w:customStyle="1" w:styleId="WW8Num170z0">
    <w:name w:val="WW8Num170z0"/>
    <w:rsid w:val="00032643"/>
    <w:rPr>
      <w:color w:val="auto"/>
    </w:rPr>
  </w:style>
  <w:style w:type="character" w:customStyle="1" w:styleId="WW8Num170z1">
    <w:name w:val="WW8Num170z1"/>
    <w:rsid w:val="00032643"/>
  </w:style>
  <w:style w:type="character" w:customStyle="1" w:styleId="WW8Num170z2">
    <w:name w:val="WW8Num170z2"/>
    <w:rsid w:val="00032643"/>
    <w:rPr>
      <w:rFonts w:cs="Times New Roman"/>
    </w:rPr>
  </w:style>
  <w:style w:type="character" w:customStyle="1" w:styleId="WW8Num171z0">
    <w:name w:val="WW8Num171z0"/>
    <w:rsid w:val="00032643"/>
    <w:rPr>
      <w:rFonts w:ascii="Arial" w:hAnsi="Arial" w:cs="Arial"/>
    </w:rPr>
  </w:style>
  <w:style w:type="character" w:customStyle="1" w:styleId="WW8Num171z1">
    <w:name w:val="WW8Num171z1"/>
    <w:rsid w:val="00032643"/>
  </w:style>
  <w:style w:type="character" w:customStyle="1" w:styleId="WW8Num171z2">
    <w:name w:val="WW8Num171z2"/>
    <w:rsid w:val="00032643"/>
  </w:style>
  <w:style w:type="character" w:customStyle="1" w:styleId="WW8Num171z3">
    <w:name w:val="WW8Num171z3"/>
    <w:rsid w:val="00032643"/>
  </w:style>
  <w:style w:type="character" w:customStyle="1" w:styleId="WW8Num171z4">
    <w:name w:val="WW8Num171z4"/>
    <w:rsid w:val="00032643"/>
  </w:style>
  <w:style w:type="character" w:customStyle="1" w:styleId="WW8Num171z5">
    <w:name w:val="WW8Num171z5"/>
    <w:rsid w:val="00032643"/>
  </w:style>
  <w:style w:type="character" w:customStyle="1" w:styleId="WW8Num171z6">
    <w:name w:val="WW8Num171z6"/>
    <w:rsid w:val="00032643"/>
  </w:style>
  <w:style w:type="character" w:customStyle="1" w:styleId="WW8Num171z7">
    <w:name w:val="WW8Num171z7"/>
    <w:rsid w:val="00032643"/>
  </w:style>
  <w:style w:type="character" w:customStyle="1" w:styleId="WW8Num171z8">
    <w:name w:val="WW8Num171z8"/>
    <w:rsid w:val="00032643"/>
  </w:style>
  <w:style w:type="character" w:customStyle="1" w:styleId="WW8Num172z0">
    <w:name w:val="WW8Num172z0"/>
    <w:rsid w:val="00032643"/>
    <w:rPr>
      <w:rFonts w:cs="Times New Roman"/>
    </w:rPr>
  </w:style>
  <w:style w:type="character" w:customStyle="1" w:styleId="WW8Num172z1">
    <w:name w:val="WW8Num172z1"/>
    <w:rsid w:val="00032643"/>
    <w:rPr>
      <w:rFonts w:cs="Times New Roman"/>
      <w:bCs/>
      <w:iCs/>
    </w:rPr>
  </w:style>
  <w:style w:type="character" w:customStyle="1" w:styleId="WW8Num173z0">
    <w:name w:val="WW8Num173z0"/>
    <w:rsid w:val="00032643"/>
    <w:rPr>
      <w:rFonts w:cs="Times New Roman"/>
      <w:b w:val="0"/>
      <w:bCs w:val="0"/>
    </w:rPr>
  </w:style>
  <w:style w:type="character" w:customStyle="1" w:styleId="WW8Num174z0">
    <w:name w:val="WW8Num174z0"/>
    <w:rsid w:val="00032643"/>
  </w:style>
  <w:style w:type="character" w:customStyle="1" w:styleId="WW8Num174z1">
    <w:name w:val="WW8Num174z1"/>
    <w:rsid w:val="00032643"/>
  </w:style>
  <w:style w:type="character" w:customStyle="1" w:styleId="WW8Num174z2">
    <w:name w:val="WW8Num174z2"/>
    <w:rsid w:val="00032643"/>
  </w:style>
  <w:style w:type="character" w:customStyle="1" w:styleId="WW8Num174z3">
    <w:name w:val="WW8Num174z3"/>
    <w:rsid w:val="00032643"/>
  </w:style>
  <w:style w:type="character" w:customStyle="1" w:styleId="WW8Num174z4">
    <w:name w:val="WW8Num174z4"/>
    <w:rsid w:val="00032643"/>
  </w:style>
  <w:style w:type="character" w:customStyle="1" w:styleId="WW8Num174z5">
    <w:name w:val="WW8Num174z5"/>
    <w:rsid w:val="00032643"/>
  </w:style>
  <w:style w:type="character" w:customStyle="1" w:styleId="WW8Num174z6">
    <w:name w:val="WW8Num174z6"/>
    <w:rsid w:val="00032643"/>
  </w:style>
  <w:style w:type="character" w:customStyle="1" w:styleId="WW8Num174z7">
    <w:name w:val="WW8Num174z7"/>
    <w:rsid w:val="00032643"/>
  </w:style>
  <w:style w:type="character" w:customStyle="1" w:styleId="WW8Num174z8">
    <w:name w:val="WW8Num174z8"/>
    <w:rsid w:val="00032643"/>
  </w:style>
  <w:style w:type="character" w:customStyle="1" w:styleId="WW8Num175z0">
    <w:name w:val="WW8Num175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75z1">
    <w:name w:val="WW8Num175z1"/>
    <w:rsid w:val="00032643"/>
    <w:rPr>
      <w:rFonts w:cs="Times New Roman"/>
    </w:rPr>
  </w:style>
  <w:style w:type="character" w:customStyle="1" w:styleId="WW8Num175z6">
    <w:name w:val="WW8Num175z6"/>
    <w:rsid w:val="00032643"/>
    <w:rPr>
      <w:rFonts w:ascii="Times New Roman" w:eastAsia="Times New Roman" w:hAnsi="Times New Roman" w:cs="Times New Roman"/>
    </w:rPr>
  </w:style>
  <w:style w:type="character" w:customStyle="1" w:styleId="WW8Num176z0">
    <w:name w:val="WW8Num176z0"/>
    <w:rsid w:val="00032643"/>
  </w:style>
  <w:style w:type="character" w:customStyle="1" w:styleId="WW8Num176z1">
    <w:name w:val="WW8Num176z1"/>
    <w:rsid w:val="00032643"/>
  </w:style>
  <w:style w:type="character" w:customStyle="1" w:styleId="WW8Num176z2">
    <w:name w:val="WW8Num176z2"/>
    <w:rsid w:val="00032643"/>
  </w:style>
  <w:style w:type="character" w:customStyle="1" w:styleId="WW8Num176z3">
    <w:name w:val="WW8Num176z3"/>
    <w:rsid w:val="00032643"/>
  </w:style>
  <w:style w:type="character" w:customStyle="1" w:styleId="WW8Num176z4">
    <w:name w:val="WW8Num176z4"/>
    <w:rsid w:val="00032643"/>
  </w:style>
  <w:style w:type="character" w:customStyle="1" w:styleId="WW8Num176z5">
    <w:name w:val="WW8Num176z5"/>
    <w:rsid w:val="00032643"/>
  </w:style>
  <w:style w:type="character" w:customStyle="1" w:styleId="WW8Num176z6">
    <w:name w:val="WW8Num176z6"/>
    <w:rsid w:val="00032643"/>
  </w:style>
  <w:style w:type="character" w:customStyle="1" w:styleId="WW8Num176z7">
    <w:name w:val="WW8Num176z7"/>
    <w:rsid w:val="00032643"/>
  </w:style>
  <w:style w:type="character" w:customStyle="1" w:styleId="WW8Num176z8">
    <w:name w:val="WW8Num176z8"/>
    <w:rsid w:val="00032643"/>
  </w:style>
  <w:style w:type="character" w:customStyle="1" w:styleId="WW8Num177z0">
    <w:name w:val="WW8Num177z0"/>
    <w:rsid w:val="00032643"/>
    <w:rPr>
      <w:rFonts w:cs="Times New Roman"/>
    </w:rPr>
  </w:style>
  <w:style w:type="character" w:customStyle="1" w:styleId="WW8Num177z1">
    <w:name w:val="WW8Num177z1"/>
    <w:rsid w:val="00032643"/>
    <w:rPr>
      <w:rFonts w:cs="Times New Roman"/>
      <w:bCs/>
      <w:iCs/>
    </w:rPr>
  </w:style>
  <w:style w:type="character" w:customStyle="1" w:styleId="WW8Num178z0">
    <w:name w:val="WW8Num178z0"/>
    <w:rsid w:val="00032643"/>
    <w:rPr>
      <w:rFonts w:cs="Times New Roman"/>
      <w:b w:val="0"/>
      <w:bCs w:val="0"/>
    </w:rPr>
  </w:style>
  <w:style w:type="character" w:customStyle="1" w:styleId="WW8Num179z0">
    <w:name w:val="WW8Num179z0"/>
    <w:rsid w:val="00032643"/>
    <w:rPr>
      <w:rFonts w:cs="Times New Roman"/>
    </w:rPr>
  </w:style>
  <w:style w:type="character" w:customStyle="1" w:styleId="WW8Num179z1">
    <w:name w:val="WW8Num179z1"/>
    <w:rsid w:val="00032643"/>
  </w:style>
  <w:style w:type="character" w:customStyle="1" w:styleId="WW8Num179z2">
    <w:name w:val="WW8Num179z2"/>
    <w:rsid w:val="00032643"/>
  </w:style>
  <w:style w:type="character" w:customStyle="1" w:styleId="WW8Num179z3">
    <w:name w:val="WW8Num179z3"/>
    <w:rsid w:val="00032643"/>
  </w:style>
  <w:style w:type="character" w:customStyle="1" w:styleId="WW8Num179z4">
    <w:name w:val="WW8Num179z4"/>
    <w:rsid w:val="00032643"/>
  </w:style>
  <w:style w:type="character" w:customStyle="1" w:styleId="WW8Num179z5">
    <w:name w:val="WW8Num179z5"/>
    <w:rsid w:val="00032643"/>
  </w:style>
  <w:style w:type="character" w:customStyle="1" w:styleId="WW8Num179z6">
    <w:name w:val="WW8Num179z6"/>
    <w:rsid w:val="00032643"/>
  </w:style>
  <w:style w:type="character" w:customStyle="1" w:styleId="WW8Num179z7">
    <w:name w:val="WW8Num179z7"/>
    <w:rsid w:val="00032643"/>
  </w:style>
  <w:style w:type="character" w:customStyle="1" w:styleId="WW8Num179z8">
    <w:name w:val="WW8Num179z8"/>
    <w:rsid w:val="00032643"/>
  </w:style>
  <w:style w:type="character" w:customStyle="1" w:styleId="WW8Num180z0">
    <w:name w:val="WW8Num180z0"/>
    <w:rsid w:val="00032643"/>
    <w:rPr>
      <w:rFonts w:cs="Times New Roman"/>
    </w:rPr>
  </w:style>
  <w:style w:type="character" w:customStyle="1" w:styleId="WW8Num180z1">
    <w:name w:val="WW8Num180z1"/>
    <w:rsid w:val="00032643"/>
    <w:rPr>
      <w:rFonts w:cs="Times New Roman"/>
      <w:b w:val="0"/>
      <w:bCs/>
      <w:color w:val="auto"/>
    </w:rPr>
  </w:style>
  <w:style w:type="character" w:customStyle="1" w:styleId="WW8Num181z0">
    <w:name w:val="WW8Num181z0"/>
    <w:rsid w:val="00032643"/>
    <w:rPr>
      <w:rFonts w:cs="Times New Roman"/>
      <w:b w:val="0"/>
      <w:bCs w:val="0"/>
      <w:iCs/>
    </w:rPr>
  </w:style>
  <w:style w:type="character" w:customStyle="1" w:styleId="WW8Num182z0">
    <w:name w:val="WW8Num182z0"/>
    <w:rsid w:val="00032643"/>
    <w:rPr>
      <w:rFonts w:cs="Times New Roman"/>
      <w:b w:val="0"/>
      <w:bCs w:val="0"/>
    </w:rPr>
  </w:style>
  <w:style w:type="character" w:customStyle="1" w:styleId="WW8Num183z0">
    <w:name w:val="WW8Num183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83z1">
    <w:name w:val="WW8Num183z1"/>
    <w:rsid w:val="00032643"/>
    <w:rPr>
      <w:rFonts w:cs="Times New Roman"/>
    </w:rPr>
  </w:style>
  <w:style w:type="character" w:customStyle="1" w:styleId="WW8Num183z6">
    <w:name w:val="WW8Num183z6"/>
    <w:rsid w:val="00032643"/>
    <w:rPr>
      <w:rFonts w:ascii="Times New Roman" w:eastAsia="Times New Roman" w:hAnsi="Times New Roman" w:cs="Times New Roman"/>
    </w:rPr>
  </w:style>
  <w:style w:type="character" w:customStyle="1" w:styleId="WW8Num184z0">
    <w:name w:val="WW8Num184z0"/>
    <w:rsid w:val="00032643"/>
    <w:rPr>
      <w:b/>
      <w:color w:val="auto"/>
    </w:rPr>
  </w:style>
  <w:style w:type="character" w:customStyle="1" w:styleId="WW8Num184z1">
    <w:name w:val="WW8Num184z1"/>
    <w:rsid w:val="00032643"/>
  </w:style>
  <w:style w:type="character" w:customStyle="1" w:styleId="WW8Num184z2">
    <w:name w:val="WW8Num184z2"/>
    <w:rsid w:val="00032643"/>
  </w:style>
  <w:style w:type="character" w:customStyle="1" w:styleId="WW8Num184z3">
    <w:name w:val="WW8Num184z3"/>
    <w:rsid w:val="00032643"/>
  </w:style>
  <w:style w:type="character" w:customStyle="1" w:styleId="WW8Num184z4">
    <w:name w:val="WW8Num184z4"/>
    <w:rsid w:val="00032643"/>
  </w:style>
  <w:style w:type="character" w:customStyle="1" w:styleId="WW8Num184z5">
    <w:name w:val="WW8Num184z5"/>
    <w:rsid w:val="00032643"/>
  </w:style>
  <w:style w:type="character" w:customStyle="1" w:styleId="WW8Num184z6">
    <w:name w:val="WW8Num184z6"/>
    <w:rsid w:val="00032643"/>
  </w:style>
  <w:style w:type="character" w:customStyle="1" w:styleId="WW8Num184z7">
    <w:name w:val="WW8Num184z7"/>
    <w:rsid w:val="00032643"/>
  </w:style>
  <w:style w:type="character" w:customStyle="1" w:styleId="WW8Num184z8">
    <w:name w:val="WW8Num184z8"/>
    <w:rsid w:val="00032643"/>
  </w:style>
  <w:style w:type="character" w:customStyle="1" w:styleId="WW8Num185z0">
    <w:name w:val="WW8Num185z0"/>
    <w:rsid w:val="00032643"/>
    <w:rPr>
      <w:rFonts w:cs="Times New Roman"/>
    </w:rPr>
  </w:style>
  <w:style w:type="character" w:customStyle="1" w:styleId="WW8Num185z1">
    <w:name w:val="WW8Num185z1"/>
    <w:rsid w:val="00032643"/>
    <w:rPr>
      <w:rFonts w:cs="Times New Roman"/>
      <w:color w:val="auto"/>
    </w:rPr>
  </w:style>
  <w:style w:type="character" w:customStyle="1" w:styleId="WW8Num186z0">
    <w:name w:val="WW8Num186z0"/>
    <w:rsid w:val="00032643"/>
  </w:style>
  <w:style w:type="character" w:customStyle="1" w:styleId="WW8Num186z1">
    <w:name w:val="WW8Num186z1"/>
    <w:rsid w:val="00032643"/>
  </w:style>
  <w:style w:type="character" w:customStyle="1" w:styleId="WW8Num186z2">
    <w:name w:val="WW8Num186z2"/>
    <w:rsid w:val="00032643"/>
  </w:style>
  <w:style w:type="character" w:customStyle="1" w:styleId="WW8Num186z3">
    <w:name w:val="WW8Num186z3"/>
    <w:rsid w:val="00032643"/>
  </w:style>
  <w:style w:type="character" w:customStyle="1" w:styleId="WW8Num186z4">
    <w:name w:val="WW8Num186z4"/>
    <w:rsid w:val="00032643"/>
  </w:style>
  <w:style w:type="character" w:customStyle="1" w:styleId="WW8Num186z5">
    <w:name w:val="WW8Num186z5"/>
    <w:rsid w:val="00032643"/>
  </w:style>
  <w:style w:type="character" w:customStyle="1" w:styleId="WW8Num186z6">
    <w:name w:val="WW8Num186z6"/>
    <w:rsid w:val="00032643"/>
  </w:style>
  <w:style w:type="character" w:customStyle="1" w:styleId="WW8Num186z7">
    <w:name w:val="WW8Num186z7"/>
    <w:rsid w:val="00032643"/>
  </w:style>
  <w:style w:type="character" w:customStyle="1" w:styleId="WW8Num186z8">
    <w:name w:val="WW8Num186z8"/>
    <w:rsid w:val="00032643"/>
  </w:style>
  <w:style w:type="character" w:customStyle="1" w:styleId="WW8Num187z0">
    <w:name w:val="WW8Num187z0"/>
    <w:rsid w:val="00032643"/>
    <w:rPr>
      <w:rFonts w:cs="Times New Roman"/>
    </w:rPr>
  </w:style>
  <w:style w:type="character" w:customStyle="1" w:styleId="WW8Num187z1">
    <w:name w:val="WW8Num187z1"/>
    <w:rsid w:val="00032643"/>
    <w:rPr>
      <w:rFonts w:cs="Times New Roman"/>
      <w:bCs/>
      <w:iCs/>
    </w:rPr>
  </w:style>
  <w:style w:type="character" w:customStyle="1" w:styleId="WW8Num188z0">
    <w:name w:val="WW8Num188z0"/>
    <w:rsid w:val="00032643"/>
    <w:rPr>
      <w:b/>
    </w:rPr>
  </w:style>
  <w:style w:type="character" w:customStyle="1" w:styleId="WW8Num188z3">
    <w:name w:val="WW8Num188z3"/>
    <w:rsid w:val="00032643"/>
  </w:style>
  <w:style w:type="character" w:customStyle="1" w:styleId="WW8Num188z4">
    <w:name w:val="WW8Num188z4"/>
    <w:rsid w:val="00032643"/>
  </w:style>
  <w:style w:type="character" w:customStyle="1" w:styleId="WW8Num188z5">
    <w:name w:val="WW8Num188z5"/>
    <w:rsid w:val="00032643"/>
  </w:style>
  <w:style w:type="character" w:customStyle="1" w:styleId="WW8Num188z6">
    <w:name w:val="WW8Num188z6"/>
    <w:rsid w:val="00032643"/>
  </w:style>
  <w:style w:type="character" w:customStyle="1" w:styleId="WW8Num188z7">
    <w:name w:val="WW8Num188z7"/>
    <w:rsid w:val="00032643"/>
  </w:style>
  <w:style w:type="character" w:customStyle="1" w:styleId="WW8Num188z8">
    <w:name w:val="WW8Num188z8"/>
    <w:rsid w:val="00032643"/>
  </w:style>
  <w:style w:type="character" w:customStyle="1" w:styleId="WW8Num189z0">
    <w:name w:val="WW8Num189z0"/>
    <w:rsid w:val="00032643"/>
    <w:rPr>
      <w:color w:val="auto"/>
    </w:rPr>
  </w:style>
  <w:style w:type="character" w:customStyle="1" w:styleId="WW8Num189z1">
    <w:name w:val="WW8Num189z1"/>
    <w:rsid w:val="00032643"/>
  </w:style>
  <w:style w:type="character" w:customStyle="1" w:styleId="WW8Num189z2">
    <w:name w:val="WW8Num189z2"/>
    <w:rsid w:val="00032643"/>
  </w:style>
  <w:style w:type="character" w:customStyle="1" w:styleId="WW8Num189z3">
    <w:name w:val="WW8Num189z3"/>
    <w:rsid w:val="00032643"/>
  </w:style>
  <w:style w:type="character" w:customStyle="1" w:styleId="WW8Num189z4">
    <w:name w:val="WW8Num189z4"/>
    <w:rsid w:val="00032643"/>
  </w:style>
  <w:style w:type="character" w:customStyle="1" w:styleId="WW8Num189z5">
    <w:name w:val="WW8Num189z5"/>
    <w:rsid w:val="00032643"/>
  </w:style>
  <w:style w:type="character" w:customStyle="1" w:styleId="WW8Num189z6">
    <w:name w:val="WW8Num189z6"/>
    <w:rsid w:val="00032643"/>
  </w:style>
  <w:style w:type="character" w:customStyle="1" w:styleId="WW8Num189z7">
    <w:name w:val="WW8Num189z7"/>
    <w:rsid w:val="00032643"/>
  </w:style>
  <w:style w:type="character" w:customStyle="1" w:styleId="WW8Num189z8">
    <w:name w:val="WW8Num189z8"/>
    <w:rsid w:val="00032643"/>
  </w:style>
  <w:style w:type="character" w:customStyle="1" w:styleId="WW8Num190z0">
    <w:name w:val="WW8Num190z0"/>
    <w:rsid w:val="00032643"/>
    <w:rPr>
      <w:rFonts w:cs="Times New Roman"/>
      <w:b w:val="0"/>
      <w:bCs w:val="0"/>
      <w:iCs/>
    </w:rPr>
  </w:style>
  <w:style w:type="character" w:customStyle="1" w:styleId="WW8Num191z0">
    <w:name w:val="WW8Num191z0"/>
    <w:rsid w:val="00032643"/>
    <w:rPr>
      <w:rFonts w:cs="Times New Roman"/>
    </w:rPr>
  </w:style>
  <w:style w:type="character" w:customStyle="1" w:styleId="WW8Num191z1">
    <w:name w:val="WW8Num191z1"/>
    <w:rsid w:val="00032643"/>
    <w:rPr>
      <w:rFonts w:cs="Times New Roman"/>
      <w:color w:val="auto"/>
    </w:rPr>
  </w:style>
  <w:style w:type="character" w:customStyle="1" w:styleId="WW8Num192z0">
    <w:name w:val="WW8Num192z0"/>
    <w:rsid w:val="00032643"/>
    <w:rPr>
      <w:rFonts w:cs="Times New Roman"/>
      <w:color w:val="auto"/>
    </w:rPr>
  </w:style>
  <w:style w:type="character" w:customStyle="1" w:styleId="WW8Num192z1">
    <w:name w:val="WW8Num192z1"/>
    <w:rsid w:val="00032643"/>
    <w:rPr>
      <w:rFonts w:cs="Times New Roman"/>
    </w:rPr>
  </w:style>
  <w:style w:type="character" w:customStyle="1" w:styleId="WW8Num193z0">
    <w:name w:val="WW8Num193z0"/>
    <w:rsid w:val="00032643"/>
  </w:style>
  <w:style w:type="character" w:customStyle="1" w:styleId="WW8Num193z1">
    <w:name w:val="WW8Num193z1"/>
    <w:rsid w:val="00032643"/>
  </w:style>
  <w:style w:type="character" w:customStyle="1" w:styleId="WW8Num193z2">
    <w:name w:val="WW8Num193z2"/>
    <w:rsid w:val="00032643"/>
  </w:style>
  <w:style w:type="character" w:customStyle="1" w:styleId="WW8Num193z3">
    <w:name w:val="WW8Num193z3"/>
    <w:rsid w:val="00032643"/>
  </w:style>
  <w:style w:type="character" w:customStyle="1" w:styleId="WW8Num193z4">
    <w:name w:val="WW8Num193z4"/>
    <w:rsid w:val="00032643"/>
  </w:style>
  <w:style w:type="character" w:customStyle="1" w:styleId="WW8Num193z5">
    <w:name w:val="WW8Num193z5"/>
    <w:rsid w:val="00032643"/>
  </w:style>
  <w:style w:type="character" w:customStyle="1" w:styleId="WW8Num193z6">
    <w:name w:val="WW8Num193z6"/>
    <w:rsid w:val="00032643"/>
  </w:style>
  <w:style w:type="character" w:customStyle="1" w:styleId="WW8Num193z7">
    <w:name w:val="WW8Num193z7"/>
    <w:rsid w:val="00032643"/>
  </w:style>
  <w:style w:type="character" w:customStyle="1" w:styleId="WW8Num193z8">
    <w:name w:val="WW8Num193z8"/>
    <w:rsid w:val="00032643"/>
  </w:style>
  <w:style w:type="character" w:customStyle="1" w:styleId="WW8Num194z0">
    <w:name w:val="WW8Num194z0"/>
    <w:rsid w:val="00032643"/>
    <w:rPr>
      <w:color w:val="auto"/>
    </w:rPr>
  </w:style>
  <w:style w:type="character" w:customStyle="1" w:styleId="WW8Num194z1">
    <w:name w:val="WW8Num194z1"/>
    <w:rsid w:val="00032643"/>
  </w:style>
  <w:style w:type="character" w:customStyle="1" w:styleId="WW8Num194z2">
    <w:name w:val="WW8Num194z2"/>
    <w:rsid w:val="00032643"/>
  </w:style>
  <w:style w:type="character" w:customStyle="1" w:styleId="WW8Num194z3">
    <w:name w:val="WW8Num194z3"/>
    <w:rsid w:val="00032643"/>
  </w:style>
  <w:style w:type="character" w:customStyle="1" w:styleId="WW8Num194z4">
    <w:name w:val="WW8Num194z4"/>
    <w:rsid w:val="00032643"/>
  </w:style>
  <w:style w:type="character" w:customStyle="1" w:styleId="WW8Num194z5">
    <w:name w:val="WW8Num194z5"/>
    <w:rsid w:val="00032643"/>
  </w:style>
  <w:style w:type="character" w:customStyle="1" w:styleId="WW8Num194z6">
    <w:name w:val="WW8Num194z6"/>
    <w:rsid w:val="00032643"/>
  </w:style>
  <w:style w:type="character" w:customStyle="1" w:styleId="WW8Num194z7">
    <w:name w:val="WW8Num194z7"/>
    <w:rsid w:val="00032643"/>
  </w:style>
  <w:style w:type="character" w:customStyle="1" w:styleId="WW8Num194z8">
    <w:name w:val="WW8Num194z8"/>
    <w:rsid w:val="00032643"/>
  </w:style>
  <w:style w:type="character" w:customStyle="1" w:styleId="WW8Num195z0">
    <w:name w:val="WW8Num195z0"/>
    <w:rsid w:val="00032643"/>
  </w:style>
  <w:style w:type="character" w:customStyle="1" w:styleId="WW8Num195z1">
    <w:name w:val="WW8Num195z1"/>
    <w:rsid w:val="00032643"/>
    <w:rPr>
      <w:color w:val="auto"/>
    </w:rPr>
  </w:style>
  <w:style w:type="character" w:customStyle="1" w:styleId="WW8Num196z0">
    <w:name w:val="WW8Num196z0"/>
    <w:rsid w:val="00032643"/>
    <w:rPr>
      <w:rFonts w:cs="Times New Roman"/>
    </w:rPr>
  </w:style>
  <w:style w:type="character" w:customStyle="1" w:styleId="WW8Num196z1">
    <w:name w:val="WW8Num196z1"/>
    <w:rsid w:val="00032643"/>
    <w:rPr>
      <w:rFonts w:cs="Times New Roman"/>
      <w:b w:val="0"/>
      <w:bCs/>
      <w:color w:val="auto"/>
    </w:rPr>
  </w:style>
  <w:style w:type="character" w:customStyle="1" w:styleId="WW8Num197z0">
    <w:name w:val="WW8Num197z0"/>
    <w:rsid w:val="00032643"/>
    <w:rPr>
      <w:rFonts w:cs="Times New Roman"/>
      <w:b w:val="0"/>
      <w:bCs w:val="0"/>
      <w:iCs/>
    </w:rPr>
  </w:style>
  <w:style w:type="character" w:customStyle="1" w:styleId="WW8Num198z0">
    <w:name w:val="WW8Num198z0"/>
    <w:rsid w:val="00032643"/>
    <w:rPr>
      <w:color w:val="auto"/>
    </w:rPr>
  </w:style>
  <w:style w:type="character" w:customStyle="1" w:styleId="WW8Num198z1">
    <w:name w:val="WW8Num198z1"/>
    <w:rsid w:val="00032643"/>
    <w:rPr>
      <w:rFonts w:cs="Times New Roman"/>
    </w:rPr>
  </w:style>
  <w:style w:type="character" w:customStyle="1" w:styleId="WW8Num199z0">
    <w:name w:val="WW8Num199z0"/>
    <w:rsid w:val="00032643"/>
    <w:rPr>
      <w:rFonts w:cs="Times New Roman"/>
    </w:rPr>
  </w:style>
  <w:style w:type="character" w:customStyle="1" w:styleId="WW8Num199z1">
    <w:name w:val="WW8Num199z1"/>
    <w:rsid w:val="00032643"/>
    <w:rPr>
      <w:rFonts w:cs="Times New Roman"/>
      <w:color w:val="auto"/>
    </w:rPr>
  </w:style>
  <w:style w:type="character" w:customStyle="1" w:styleId="WW8Num200z0">
    <w:name w:val="WW8Num200z0"/>
    <w:rsid w:val="00032643"/>
  </w:style>
  <w:style w:type="character" w:customStyle="1" w:styleId="WW8Num200z1">
    <w:name w:val="WW8Num200z1"/>
    <w:rsid w:val="00032643"/>
  </w:style>
  <w:style w:type="character" w:customStyle="1" w:styleId="WW8Num200z2">
    <w:name w:val="WW8Num200z2"/>
    <w:rsid w:val="00032643"/>
  </w:style>
  <w:style w:type="character" w:customStyle="1" w:styleId="WW8Num200z3">
    <w:name w:val="WW8Num200z3"/>
    <w:rsid w:val="00032643"/>
  </w:style>
  <w:style w:type="character" w:customStyle="1" w:styleId="WW8Num200z4">
    <w:name w:val="WW8Num200z4"/>
    <w:rsid w:val="00032643"/>
  </w:style>
  <w:style w:type="character" w:customStyle="1" w:styleId="WW8Num200z5">
    <w:name w:val="WW8Num200z5"/>
    <w:rsid w:val="00032643"/>
  </w:style>
  <w:style w:type="character" w:customStyle="1" w:styleId="WW8Num200z6">
    <w:name w:val="WW8Num200z6"/>
    <w:rsid w:val="00032643"/>
  </w:style>
  <w:style w:type="character" w:customStyle="1" w:styleId="WW8Num200z7">
    <w:name w:val="WW8Num200z7"/>
    <w:rsid w:val="00032643"/>
  </w:style>
  <w:style w:type="character" w:customStyle="1" w:styleId="WW8Num200z8">
    <w:name w:val="WW8Num200z8"/>
    <w:rsid w:val="00032643"/>
  </w:style>
  <w:style w:type="character" w:customStyle="1" w:styleId="WW8Num201z0">
    <w:name w:val="WW8Num201z0"/>
    <w:rsid w:val="00032643"/>
    <w:rPr>
      <w:rFonts w:cs="Times New Roman"/>
      <w:b w:val="0"/>
      <w:bCs/>
      <w:iCs/>
    </w:rPr>
  </w:style>
  <w:style w:type="character" w:customStyle="1" w:styleId="WW8Num201z1">
    <w:name w:val="WW8Num201z1"/>
    <w:rsid w:val="00032643"/>
    <w:rPr>
      <w:rFonts w:cs="Times New Roman"/>
      <w:b w:val="0"/>
      <w:bCs w:val="0"/>
    </w:rPr>
  </w:style>
  <w:style w:type="character" w:customStyle="1" w:styleId="WW8Num202z0">
    <w:name w:val="WW8Num202z0"/>
    <w:rsid w:val="00032643"/>
    <w:rPr>
      <w:rFonts w:cs="Times New Roman"/>
      <w:b w:val="0"/>
      <w:bCs w:val="0"/>
    </w:rPr>
  </w:style>
  <w:style w:type="character" w:customStyle="1" w:styleId="WW8Num203z0">
    <w:name w:val="WW8Num203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203z1">
    <w:name w:val="WW8Num203z1"/>
    <w:rsid w:val="00032643"/>
  </w:style>
  <w:style w:type="character" w:customStyle="1" w:styleId="WW8Num204z0">
    <w:name w:val="WW8Num204z0"/>
    <w:rsid w:val="00032643"/>
    <w:rPr>
      <w:rFonts w:cs="Times New Roman"/>
      <w:b w:val="0"/>
      <w:bCs w:val="0"/>
    </w:rPr>
  </w:style>
  <w:style w:type="character" w:customStyle="1" w:styleId="WW8Num205z0">
    <w:name w:val="WW8Num205z0"/>
    <w:rsid w:val="00032643"/>
    <w:rPr>
      <w:rFonts w:cs="Times New Roman"/>
    </w:rPr>
  </w:style>
  <w:style w:type="character" w:customStyle="1" w:styleId="WW8Num205z1">
    <w:name w:val="WW8Num205z1"/>
    <w:rsid w:val="00032643"/>
    <w:rPr>
      <w:rFonts w:cs="Times New Roman"/>
      <w:b w:val="0"/>
      <w:bCs/>
      <w:color w:val="auto"/>
    </w:rPr>
  </w:style>
  <w:style w:type="character" w:customStyle="1" w:styleId="WW8Num206z0">
    <w:name w:val="WW8Num206z0"/>
    <w:rsid w:val="00032643"/>
  </w:style>
  <w:style w:type="character" w:customStyle="1" w:styleId="WW8Num206z1">
    <w:name w:val="WW8Num206z1"/>
    <w:rsid w:val="00032643"/>
  </w:style>
  <w:style w:type="character" w:customStyle="1" w:styleId="WW8Num206z2">
    <w:name w:val="WW8Num206z2"/>
    <w:rsid w:val="00032643"/>
  </w:style>
  <w:style w:type="character" w:customStyle="1" w:styleId="WW8Num206z3">
    <w:name w:val="WW8Num206z3"/>
    <w:rsid w:val="00032643"/>
  </w:style>
  <w:style w:type="character" w:customStyle="1" w:styleId="WW8Num206z4">
    <w:name w:val="WW8Num206z4"/>
    <w:rsid w:val="00032643"/>
  </w:style>
  <w:style w:type="character" w:customStyle="1" w:styleId="WW8Num206z5">
    <w:name w:val="WW8Num206z5"/>
    <w:rsid w:val="00032643"/>
  </w:style>
  <w:style w:type="character" w:customStyle="1" w:styleId="WW8Num206z6">
    <w:name w:val="WW8Num206z6"/>
    <w:rsid w:val="00032643"/>
  </w:style>
  <w:style w:type="character" w:customStyle="1" w:styleId="WW8Num206z7">
    <w:name w:val="WW8Num206z7"/>
    <w:rsid w:val="00032643"/>
  </w:style>
  <w:style w:type="character" w:customStyle="1" w:styleId="WW8Num206z8">
    <w:name w:val="WW8Num206z8"/>
    <w:rsid w:val="00032643"/>
  </w:style>
  <w:style w:type="character" w:customStyle="1" w:styleId="WW8Num207z0">
    <w:name w:val="WW8Num207z0"/>
    <w:rsid w:val="00032643"/>
    <w:rPr>
      <w:b w:val="0"/>
      <w:sz w:val="24"/>
    </w:rPr>
  </w:style>
  <w:style w:type="character" w:customStyle="1" w:styleId="WW8Num207z1">
    <w:name w:val="WW8Num207z1"/>
    <w:rsid w:val="00032643"/>
  </w:style>
  <w:style w:type="character" w:customStyle="1" w:styleId="WW8Num208z0">
    <w:name w:val="WW8Num208z0"/>
    <w:rsid w:val="00032643"/>
    <w:rPr>
      <w:b/>
      <w:i w:val="0"/>
      <w:color w:val="auto"/>
      <w:sz w:val="24"/>
      <w:szCs w:val="24"/>
    </w:rPr>
  </w:style>
  <w:style w:type="character" w:customStyle="1" w:styleId="WW8Num208z1">
    <w:name w:val="WW8Num208z1"/>
    <w:rsid w:val="00032643"/>
  </w:style>
  <w:style w:type="character" w:customStyle="1" w:styleId="WW8Num208z2">
    <w:name w:val="WW8Num208z2"/>
    <w:rsid w:val="00032643"/>
  </w:style>
  <w:style w:type="character" w:customStyle="1" w:styleId="WW8Num208z3">
    <w:name w:val="WW8Num208z3"/>
    <w:rsid w:val="00032643"/>
  </w:style>
  <w:style w:type="character" w:customStyle="1" w:styleId="WW8Num208z4">
    <w:name w:val="WW8Num208z4"/>
    <w:rsid w:val="00032643"/>
  </w:style>
  <w:style w:type="character" w:customStyle="1" w:styleId="WW8Num208z5">
    <w:name w:val="WW8Num208z5"/>
    <w:rsid w:val="00032643"/>
  </w:style>
  <w:style w:type="character" w:customStyle="1" w:styleId="WW8Num208z6">
    <w:name w:val="WW8Num208z6"/>
    <w:rsid w:val="00032643"/>
  </w:style>
  <w:style w:type="character" w:customStyle="1" w:styleId="WW8Num208z7">
    <w:name w:val="WW8Num208z7"/>
    <w:rsid w:val="00032643"/>
  </w:style>
  <w:style w:type="character" w:customStyle="1" w:styleId="WW8Num208z8">
    <w:name w:val="WW8Num208z8"/>
    <w:rsid w:val="00032643"/>
  </w:style>
  <w:style w:type="character" w:customStyle="1" w:styleId="WW8Num209z0">
    <w:name w:val="WW8Num209z0"/>
    <w:rsid w:val="00032643"/>
  </w:style>
  <w:style w:type="character" w:customStyle="1" w:styleId="WW8Num209z1">
    <w:name w:val="WW8Num209z1"/>
    <w:rsid w:val="00032643"/>
  </w:style>
  <w:style w:type="character" w:customStyle="1" w:styleId="WW8Num209z2">
    <w:name w:val="WW8Num209z2"/>
    <w:rsid w:val="00032643"/>
  </w:style>
  <w:style w:type="character" w:customStyle="1" w:styleId="WW8Num209z3">
    <w:name w:val="WW8Num209z3"/>
    <w:rsid w:val="00032643"/>
  </w:style>
  <w:style w:type="character" w:customStyle="1" w:styleId="WW8Num209z4">
    <w:name w:val="WW8Num209z4"/>
    <w:rsid w:val="00032643"/>
  </w:style>
  <w:style w:type="character" w:customStyle="1" w:styleId="WW8Num209z5">
    <w:name w:val="WW8Num209z5"/>
    <w:rsid w:val="00032643"/>
  </w:style>
  <w:style w:type="character" w:customStyle="1" w:styleId="WW8Num209z6">
    <w:name w:val="WW8Num209z6"/>
    <w:rsid w:val="00032643"/>
  </w:style>
  <w:style w:type="character" w:customStyle="1" w:styleId="WW8Num209z7">
    <w:name w:val="WW8Num209z7"/>
    <w:rsid w:val="00032643"/>
  </w:style>
  <w:style w:type="character" w:customStyle="1" w:styleId="WW8Num209z8">
    <w:name w:val="WW8Num209z8"/>
    <w:rsid w:val="00032643"/>
  </w:style>
  <w:style w:type="character" w:customStyle="1" w:styleId="WW8Num210z0">
    <w:name w:val="WW8Num210z0"/>
    <w:rsid w:val="00032643"/>
    <w:rPr>
      <w:rFonts w:cs="Times New Roman"/>
    </w:rPr>
  </w:style>
  <w:style w:type="character" w:customStyle="1" w:styleId="WW8Num211z0">
    <w:name w:val="WW8Num211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1z1">
    <w:name w:val="WW8Num211z1"/>
    <w:rsid w:val="00032643"/>
    <w:rPr>
      <w:rFonts w:cs="Times New Roman"/>
    </w:rPr>
  </w:style>
  <w:style w:type="character" w:customStyle="1" w:styleId="WW8Num211z6">
    <w:name w:val="WW8Num211z6"/>
    <w:rsid w:val="00032643"/>
    <w:rPr>
      <w:rFonts w:ascii="Times New Roman" w:eastAsia="Times New Roman" w:hAnsi="Times New Roman" w:cs="Times New Roman"/>
    </w:rPr>
  </w:style>
  <w:style w:type="character" w:customStyle="1" w:styleId="WW8Num212z0">
    <w:name w:val="WW8Num212z0"/>
    <w:rsid w:val="00032643"/>
    <w:rPr>
      <w:rFonts w:cs="Times New Roman"/>
      <w:b w:val="0"/>
      <w:bCs w:val="0"/>
    </w:rPr>
  </w:style>
  <w:style w:type="character" w:customStyle="1" w:styleId="WW8Num212z1">
    <w:name w:val="WW8Num212z1"/>
    <w:rsid w:val="00032643"/>
    <w:rPr>
      <w:rFonts w:ascii="Symbol" w:hAnsi="Symbol" w:cs="Symbol"/>
      <w:b w:val="0"/>
    </w:rPr>
  </w:style>
  <w:style w:type="character" w:customStyle="1" w:styleId="WW8Num213z0">
    <w:name w:val="WW8Num213z0"/>
    <w:rsid w:val="00032643"/>
    <w:rPr>
      <w:rFonts w:cs="Times New Roman"/>
    </w:rPr>
  </w:style>
  <w:style w:type="character" w:customStyle="1" w:styleId="WW8Num214z0">
    <w:name w:val="WW8Num214z0"/>
    <w:rsid w:val="00032643"/>
    <w:rPr>
      <w:rFonts w:cs="Times New Roman"/>
    </w:rPr>
  </w:style>
  <w:style w:type="character" w:customStyle="1" w:styleId="WW8Num214z1">
    <w:name w:val="WW8Num214z1"/>
    <w:rsid w:val="00032643"/>
  </w:style>
  <w:style w:type="character" w:customStyle="1" w:styleId="WW8Num214z2">
    <w:name w:val="WW8Num214z2"/>
    <w:rsid w:val="00032643"/>
  </w:style>
  <w:style w:type="character" w:customStyle="1" w:styleId="WW8Num214z3">
    <w:name w:val="WW8Num214z3"/>
    <w:rsid w:val="00032643"/>
  </w:style>
  <w:style w:type="character" w:customStyle="1" w:styleId="WW8Num214z4">
    <w:name w:val="WW8Num214z4"/>
    <w:rsid w:val="00032643"/>
  </w:style>
  <w:style w:type="character" w:customStyle="1" w:styleId="WW8Num214z5">
    <w:name w:val="WW8Num214z5"/>
    <w:rsid w:val="00032643"/>
  </w:style>
  <w:style w:type="character" w:customStyle="1" w:styleId="WW8Num214z6">
    <w:name w:val="WW8Num214z6"/>
    <w:rsid w:val="00032643"/>
  </w:style>
  <w:style w:type="character" w:customStyle="1" w:styleId="WW8Num214z7">
    <w:name w:val="WW8Num214z7"/>
    <w:rsid w:val="00032643"/>
  </w:style>
  <w:style w:type="character" w:customStyle="1" w:styleId="WW8Num214z8">
    <w:name w:val="WW8Num214z8"/>
    <w:rsid w:val="00032643"/>
  </w:style>
  <w:style w:type="character" w:customStyle="1" w:styleId="WW8Num215z0">
    <w:name w:val="WW8Num215z0"/>
    <w:rsid w:val="00032643"/>
    <w:rPr>
      <w:rFonts w:cs="Times New Roman"/>
      <w:b w:val="0"/>
      <w:bCs/>
      <w:iCs/>
    </w:rPr>
  </w:style>
  <w:style w:type="character" w:customStyle="1" w:styleId="WW8Num215z1">
    <w:name w:val="WW8Num215z1"/>
    <w:rsid w:val="00032643"/>
    <w:rPr>
      <w:rFonts w:cs="Times New Roman"/>
      <w:b w:val="0"/>
      <w:bCs w:val="0"/>
    </w:rPr>
  </w:style>
  <w:style w:type="character" w:customStyle="1" w:styleId="WW8Num216z0">
    <w:name w:val="WW8Num216z0"/>
    <w:rsid w:val="00032643"/>
    <w:rPr>
      <w:rFonts w:cs="Times New Roman"/>
    </w:rPr>
  </w:style>
  <w:style w:type="character" w:customStyle="1" w:styleId="WW8Num217z0">
    <w:name w:val="WW8Num21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7z1">
    <w:name w:val="WW8Num217z1"/>
    <w:rsid w:val="00032643"/>
    <w:rPr>
      <w:rFonts w:cs="Times New Roman"/>
    </w:rPr>
  </w:style>
  <w:style w:type="character" w:customStyle="1" w:styleId="WW8Num217z6">
    <w:name w:val="WW8Num217z6"/>
    <w:rsid w:val="00032643"/>
    <w:rPr>
      <w:rFonts w:ascii="Times New Roman" w:eastAsia="Times New Roman" w:hAnsi="Times New Roman" w:cs="Times New Roman"/>
    </w:rPr>
  </w:style>
  <w:style w:type="character" w:customStyle="1" w:styleId="WW8Num218z0">
    <w:name w:val="WW8Num218z0"/>
    <w:rsid w:val="00032643"/>
    <w:rPr>
      <w:rFonts w:cs="Times New Roman"/>
      <w:b w:val="0"/>
      <w:bCs w:val="0"/>
    </w:rPr>
  </w:style>
  <w:style w:type="character" w:customStyle="1" w:styleId="WW8Num219z0">
    <w:name w:val="WW8Num219z0"/>
    <w:rsid w:val="00032643"/>
    <w:rPr>
      <w:rFonts w:ascii="Symbol" w:hAnsi="Symbol" w:cs="Symbol"/>
    </w:rPr>
  </w:style>
  <w:style w:type="character" w:customStyle="1" w:styleId="WW8Num219z1">
    <w:name w:val="WW8Num219z1"/>
    <w:rsid w:val="00032643"/>
    <w:rPr>
      <w:rFonts w:ascii="Courier New" w:hAnsi="Courier New" w:cs="Courier New"/>
    </w:rPr>
  </w:style>
  <w:style w:type="character" w:customStyle="1" w:styleId="WW8Num219z2">
    <w:name w:val="WW8Num219z2"/>
    <w:rsid w:val="00032643"/>
    <w:rPr>
      <w:rFonts w:ascii="Wingdings" w:hAnsi="Wingdings" w:cs="Wingdings"/>
    </w:rPr>
  </w:style>
  <w:style w:type="character" w:customStyle="1" w:styleId="WW8Num220z0">
    <w:name w:val="WW8Num220z0"/>
    <w:rsid w:val="00032643"/>
    <w:rPr>
      <w:rFonts w:cs="Times New Roman"/>
      <w:b w:val="0"/>
      <w:bCs w:val="0"/>
    </w:rPr>
  </w:style>
  <w:style w:type="character" w:customStyle="1" w:styleId="WW8Num221z0">
    <w:name w:val="WW8Num221z0"/>
    <w:rsid w:val="00032643"/>
    <w:rPr>
      <w:rFonts w:cs="Times New Roman"/>
      <w:b w:val="0"/>
      <w:bCs w:val="0"/>
      <w:iCs/>
    </w:rPr>
  </w:style>
  <w:style w:type="character" w:customStyle="1" w:styleId="WW8Num222z0">
    <w:name w:val="WW8Num222z0"/>
    <w:rsid w:val="00032643"/>
    <w:rPr>
      <w:rFonts w:cs="Times New Roman"/>
      <w:b w:val="0"/>
      <w:bCs w:val="0"/>
      <w:iCs/>
    </w:rPr>
  </w:style>
  <w:style w:type="character" w:customStyle="1" w:styleId="WW8Num223z0">
    <w:name w:val="WW8Num223z0"/>
    <w:rsid w:val="00032643"/>
    <w:rPr>
      <w:rFonts w:cs="Times New Roman"/>
      <w:b w:val="0"/>
      <w:bCs w:val="0"/>
    </w:rPr>
  </w:style>
  <w:style w:type="character" w:customStyle="1" w:styleId="WW8Num223z1">
    <w:name w:val="WW8Num223z1"/>
    <w:rsid w:val="00032643"/>
    <w:rPr>
      <w:rFonts w:ascii="Symbol" w:hAnsi="Symbol" w:cs="Symbol"/>
      <w:b w:val="0"/>
    </w:rPr>
  </w:style>
  <w:style w:type="character" w:customStyle="1" w:styleId="WW8Num224z0">
    <w:name w:val="WW8Num224z0"/>
    <w:rsid w:val="00032643"/>
    <w:rPr>
      <w:rFonts w:cs="Times New Roman"/>
    </w:rPr>
  </w:style>
  <w:style w:type="character" w:customStyle="1" w:styleId="WW8Num225z0">
    <w:name w:val="WW8Num225z0"/>
    <w:rsid w:val="00032643"/>
    <w:rPr>
      <w:rFonts w:cs="Times New Roman"/>
      <w:b w:val="0"/>
      <w:bCs w:val="0"/>
      <w:iCs/>
    </w:rPr>
  </w:style>
  <w:style w:type="character" w:customStyle="1" w:styleId="WW8Num226z0">
    <w:name w:val="WW8Num226z0"/>
    <w:rsid w:val="00032643"/>
    <w:rPr>
      <w:rFonts w:cs="Times New Roman"/>
    </w:rPr>
  </w:style>
  <w:style w:type="character" w:customStyle="1" w:styleId="WW8Num227z0">
    <w:name w:val="WW8Num227z0"/>
    <w:rsid w:val="00032643"/>
    <w:rPr>
      <w:rFonts w:ascii="Times New Roman" w:eastAsia="Times New Roman" w:hAnsi="Times New Roman" w:cs="Times New Roman"/>
    </w:rPr>
  </w:style>
  <w:style w:type="character" w:customStyle="1" w:styleId="WW8Num227z1">
    <w:name w:val="WW8Num227z1"/>
    <w:rsid w:val="00032643"/>
  </w:style>
  <w:style w:type="character" w:customStyle="1" w:styleId="WW8Num227z2">
    <w:name w:val="WW8Num227z2"/>
    <w:rsid w:val="00032643"/>
  </w:style>
  <w:style w:type="character" w:customStyle="1" w:styleId="WW8Num227z3">
    <w:name w:val="WW8Num227z3"/>
    <w:rsid w:val="00032643"/>
  </w:style>
  <w:style w:type="character" w:customStyle="1" w:styleId="WW8Num227z4">
    <w:name w:val="WW8Num227z4"/>
    <w:rsid w:val="00032643"/>
  </w:style>
  <w:style w:type="character" w:customStyle="1" w:styleId="WW8Num227z5">
    <w:name w:val="WW8Num227z5"/>
    <w:rsid w:val="00032643"/>
  </w:style>
  <w:style w:type="character" w:customStyle="1" w:styleId="WW8Num227z6">
    <w:name w:val="WW8Num227z6"/>
    <w:rsid w:val="00032643"/>
  </w:style>
  <w:style w:type="character" w:customStyle="1" w:styleId="WW8Num227z7">
    <w:name w:val="WW8Num227z7"/>
    <w:rsid w:val="00032643"/>
  </w:style>
  <w:style w:type="character" w:customStyle="1" w:styleId="WW8Num227z8">
    <w:name w:val="WW8Num227z8"/>
    <w:rsid w:val="00032643"/>
  </w:style>
  <w:style w:type="character" w:customStyle="1" w:styleId="WW8Num228z0">
    <w:name w:val="WW8Num228z0"/>
    <w:rsid w:val="00032643"/>
    <w:rPr>
      <w:rFonts w:cs="Times New Roman"/>
      <w:b w:val="0"/>
      <w:bCs/>
      <w:iCs/>
    </w:rPr>
  </w:style>
  <w:style w:type="character" w:customStyle="1" w:styleId="WW8Num228z1">
    <w:name w:val="WW8Num228z1"/>
    <w:rsid w:val="00032643"/>
    <w:rPr>
      <w:rFonts w:cs="Times New Roman"/>
      <w:b w:val="0"/>
      <w:bCs w:val="0"/>
    </w:rPr>
  </w:style>
  <w:style w:type="character" w:customStyle="1" w:styleId="WW8Num229z0">
    <w:name w:val="WW8Num229z0"/>
    <w:rsid w:val="00032643"/>
    <w:rPr>
      <w:rFonts w:cs="Times New Roman"/>
    </w:rPr>
  </w:style>
  <w:style w:type="character" w:customStyle="1" w:styleId="WW8Num229z1">
    <w:name w:val="WW8Num229z1"/>
    <w:rsid w:val="00032643"/>
    <w:rPr>
      <w:rFonts w:cs="Times New Roman"/>
      <w:color w:val="auto"/>
    </w:rPr>
  </w:style>
  <w:style w:type="character" w:customStyle="1" w:styleId="WW8Num230z0">
    <w:name w:val="WW8Num230z0"/>
    <w:rsid w:val="00032643"/>
  </w:style>
  <w:style w:type="character" w:customStyle="1" w:styleId="WW8Num230z1">
    <w:name w:val="WW8Num230z1"/>
    <w:rsid w:val="00032643"/>
  </w:style>
  <w:style w:type="character" w:customStyle="1" w:styleId="WW8Num230z2">
    <w:name w:val="WW8Num230z2"/>
    <w:rsid w:val="00032643"/>
  </w:style>
  <w:style w:type="character" w:customStyle="1" w:styleId="WW8Num230z3">
    <w:name w:val="WW8Num230z3"/>
    <w:rsid w:val="00032643"/>
  </w:style>
  <w:style w:type="character" w:customStyle="1" w:styleId="WW8Num230z4">
    <w:name w:val="WW8Num230z4"/>
    <w:rsid w:val="00032643"/>
  </w:style>
  <w:style w:type="character" w:customStyle="1" w:styleId="WW8Num230z5">
    <w:name w:val="WW8Num230z5"/>
    <w:rsid w:val="00032643"/>
  </w:style>
  <w:style w:type="character" w:customStyle="1" w:styleId="WW8Num230z6">
    <w:name w:val="WW8Num230z6"/>
    <w:rsid w:val="00032643"/>
  </w:style>
  <w:style w:type="character" w:customStyle="1" w:styleId="WW8Num230z7">
    <w:name w:val="WW8Num230z7"/>
    <w:rsid w:val="00032643"/>
  </w:style>
  <w:style w:type="character" w:customStyle="1" w:styleId="WW8Num230z8">
    <w:name w:val="WW8Num230z8"/>
    <w:rsid w:val="00032643"/>
  </w:style>
  <w:style w:type="character" w:customStyle="1" w:styleId="Domylnaczcionkaakapitu21">
    <w:name w:val="Domyślna czcionka akapitu21"/>
    <w:rsid w:val="00032643"/>
  </w:style>
  <w:style w:type="character" w:customStyle="1" w:styleId="Nagwek2Znak2">
    <w:name w:val="Nagłówek 2 Znak2"/>
    <w:rsid w:val="000326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1">
    <w:name w:val="Nagłówek 3 Znak1"/>
    <w:uiPriority w:val="99"/>
    <w:qFormat/>
    <w:rsid w:val="00032643"/>
    <w:rPr>
      <w:sz w:val="24"/>
    </w:rPr>
  </w:style>
  <w:style w:type="character" w:customStyle="1" w:styleId="Nagwek4Znak1">
    <w:name w:val="Nagłówek 4 Znak1"/>
    <w:rsid w:val="00032643"/>
    <w:rPr>
      <w:rFonts w:ascii="Arial" w:hAnsi="Arial" w:cs="Arial"/>
      <w:b/>
      <w:i/>
      <w:sz w:val="24"/>
    </w:rPr>
  </w:style>
  <w:style w:type="character" w:customStyle="1" w:styleId="Domylnaczcionkaakapitu19">
    <w:name w:val="Domyślna czcionka akapitu19"/>
    <w:rsid w:val="00032643"/>
  </w:style>
  <w:style w:type="character" w:customStyle="1" w:styleId="Absatz-Standardschriftart">
    <w:name w:val="Absatz-Standardschriftart"/>
    <w:rsid w:val="00032643"/>
  </w:style>
  <w:style w:type="character" w:customStyle="1" w:styleId="Domylnaczcionkaakapitu18">
    <w:name w:val="Domyślna czcionka akapitu18"/>
    <w:rsid w:val="00032643"/>
  </w:style>
  <w:style w:type="character" w:customStyle="1" w:styleId="Domylnaczcionkaakapitu17">
    <w:name w:val="Domyślna czcionka akapitu17"/>
    <w:rsid w:val="00032643"/>
  </w:style>
  <w:style w:type="character" w:customStyle="1" w:styleId="Domylnaczcionkaakapitu16">
    <w:name w:val="Domyślna czcionka akapitu16"/>
    <w:rsid w:val="00032643"/>
  </w:style>
  <w:style w:type="character" w:customStyle="1" w:styleId="Domylnaczcionkaakapitu15">
    <w:name w:val="Domyślna czcionka akapitu15"/>
    <w:rsid w:val="00032643"/>
  </w:style>
  <w:style w:type="character" w:customStyle="1" w:styleId="Domylnaczcionkaakapitu14">
    <w:name w:val="Domyślna czcionka akapitu14"/>
    <w:rsid w:val="00032643"/>
  </w:style>
  <w:style w:type="character" w:customStyle="1" w:styleId="Domylnaczcionkaakapitu13">
    <w:name w:val="Domyślna czcionka akapitu13"/>
    <w:rsid w:val="00032643"/>
  </w:style>
  <w:style w:type="character" w:customStyle="1" w:styleId="Domylnaczcionkaakapitu12">
    <w:name w:val="Domyślna czcionka akapitu12"/>
    <w:rsid w:val="00032643"/>
  </w:style>
  <w:style w:type="character" w:customStyle="1" w:styleId="Domylnaczcionkaakapitu11">
    <w:name w:val="Domyślna czcionka akapitu11"/>
    <w:rsid w:val="00032643"/>
  </w:style>
  <w:style w:type="character" w:customStyle="1" w:styleId="Domylnaczcionkaakapitu10">
    <w:name w:val="Domyślna czcionka akapitu10"/>
    <w:rsid w:val="00032643"/>
  </w:style>
  <w:style w:type="character" w:customStyle="1" w:styleId="Domylnaczcionkaakapitu9">
    <w:name w:val="Domyślna czcionka akapitu9"/>
    <w:rsid w:val="00032643"/>
  </w:style>
  <w:style w:type="character" w:customStyle="1" w:styleId="Domylnaczcionkaakapitu8">
    <w:name w:val="Domyślna czcionka akapitu8"/>
    <w:rsid w:val="00032643"/>
  </w:style>
  <w:style w:type="character" w:customStyle="1" w:styleId="Domylnaczcionkaakapitu7">
    <w:name w:val="Domyślna czcionka akapitu7"/>
    <w:rsid w:val="00032643"/>
  </w:style>
  <w:style w:type="character" w:customStyle="1" w:styleId="Domylnaczcionkaakapitu6">
    <w:name w:val="Domyślna czcionka akapitu6"/>
    <w:rsid w:val="00032643"/>
  </w:style>
  <w:style w:type="character" w:customStyle="1" w:styleId="Domylnaczcionkaakapitu5">
    <w:name w:val="Domyślna czcionka akapitu5"/>
    <w:rsid w:val="00032643"/>
  </w:style>
  <w:style w:type="character" w:customStyle="1" w:styleId="Domylnaczcionkaakapitu4">
    <w:name w:val="Domyślna czcionka akapitu4"/>
    <w:rsid w:val="00032643"/>
  </w:style>
  <w:style w:type="character" w:customStyle="1" w:styleId="Domylnaczcionkaakapitu3">
    <w:name w:val="Domyślna czcionka akapitu3"/>
    <w:rsid w:val="00032643"/>
  </w:style>
  <w:style w:type="character" w:customStyle="1" w:styleId="Domylnaczcionkaakapitu2">
    <w:name w:val="Domyślna czcionka akapitu2"/>
    <w:rsid w:val="00032643"/>
  </w:style>
  <w:style w:type="character" w:customStyle="1" w:styleId="Domylnaczcionkaakapitu1">
    <w:name w:val="Domyślna czcionka akapitu1"/>
    <w:rsid w:val="00032643"/>
  </w:style>
  <w:style w:type="character" w:customStyle="1" w:styleId="Nagwek1Znak">
    <w:name w:val="Nagłówek 1 Znak"/>
    <w:rsid w:val="00032643"/>
    <w:rPr>
      <w:rFonts w:ascii="Times New Roman" w:hAnsi="Times New Roman" w:cs="Times New Roman"/>
      <w:sz w:val="20"/>
    </w:rPr>
  </w:style>
  <w:style w:type="character" w:customStyle="1" w:styleId="Nagwek2Znak">
    <w:name w:val="Nagłówek 2 Znak"/>
    <w:rsid w:val="00032643"/>
    <w:rPr>
      <w:rFonts w:ascii="Arial" w:hAnsi="Arial" w:cs="Arial"/>
      <w:b/>
      <w:sz w:val="20"/>
    </w:rPr>
  </w:style>
  <w:style w:type="character" w:customStyle="1" w:styleId="Nagwek3Znak">
    <w:name w:val="Nagłówek 3 Znak"/>
    <w:rsid w:val="00032643"/>
    <w:rPr>
      <w:rFonts w:ascii="Times New Roman" w:hAnsi="Times New Roman" w:cs="Times New Roman"/>
      <w:sz w:val="20"/>
    </w:rPr>
  </w:style>
  <w:style w:type="character" w:customStyle="1" w:styleId="Nagwek4Znak">
    <w:name w:val="Nagłówek 4 Znak"/>
    <w:rsid w:val="00032643"/>
    <w:rPr>
      <w:rFonts w:ascii="Arial" w:hAnsi="Arial" w:cs="Arial"/>
      <w:b/>
      <w:i/>
      <w:sz w:val="20"/>
    </w:rPr>
  </w:style>
  <w:style w:type="character" w:styleId="Numerstrony">
    <w:name w:val="page number"/>
    <w:rsid w:val="00032643"/>
    <w:rPr>
      <w:rFonts w:cs="Times New Roman"/>
    </w:rPr>
  </w:style>
  <w:style w:type="character" w:customStyle="1" w:styleId="TekstpodstawowyZnak">
    <w:name w:val="Tekst podstawowy Znak"/>
    <w:rsid w:val="00032643"/>
    <w:rPr>
      <w:rFonts w:ascii="Times New Roman" w:hAnsi="Times New Roman" w:cs="Times New Roman"/>
      <w:sz w:val="20"/>
    </w:rPr>
  </w:style>
  <w:style w:type="character" w:customStyle="1" w:styleId="StopkaZnak">
    <w:name w:val="Stopka Znak"/>
    <w:rsid w:val="00032643"/>
    <w:rPr>
      <w:rFonts w:ascii="Times New Roman" w:hAnsi="Times New Roman" w:cs="Times New Roman"/>
      <w:sz w:val="20"/>
    </w:rPr>
  </w:style>
  <w:style w:type="character" w:customStyle="1" w:styleId="TekstpodstawowywcityZnak">
    <w:name w:val="Tekst podstawowy wcięty Znak"/>
    <w:rsid w:val="00032643"/>
    <w:rPr>
      <w:rFonts w:ascii="Times New Roman" w:hAnsi="Times New Roman" w:cs="Times New Roman"/>
      <w:sz w:val="20"/>
    </w:rPr>
  </w:style>
  <w:style w:type="character" w:customStyle="1" w:styleId="NagwekZnak">
    <w:name w:val="Nagłówek Znak"/>
    <w:rsid w:val="00032643"/>
    <w:rPr>
      <w:rFonts w:cs="Times New Roman"/>
    </w:rPr>
  </w:style>
  <w:style w:type="character" w:styleId="Hipercze">
    <w:name w:val="Hyperlink"/>
    <w:rsid w:val="00032643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032643"/>
    <w:rPr>
      <w:sz w:val="16"/>
    </w:rPr>
  </w:style>
  <w:style w:type="character" w:customStyle="1" w:styleId="Tekstpodstawowy2Znak">
    <w:name w:val="Tekst podstawowy 2 Znak"/>
    <w:rsid w:val="00032643"/>
    <w:rPr>
      <w:sz w:val="22"/>
    </w:rPr>
  </w:style>
  <w:style w:type="character" w:customStyle="1" w:styleId="TytuZnak">
    <w:name w:val="Tytuł Znak"/>
    <w:rsid w:val="00032643"/>
    <w:rPr>
      <w:rFonts w:ascii="Times New Roman" w:hAnsi="Times New Roman" w:cs="Times New Roman"/>
      <w:b/>
      <w:sz w:val="24"/>
    </w:rPr>
  </w:style>
  <w:style w:type="character" w:customStyle="1" w:styleId="PodtytuZnak">
    <w:name w:val="Podtytuł Znak"/>
    <w:rsid w:val="00032643"/>
    <w:rPr>
      <w:rFonts w:ascii="Arial" w:hAnsi="Arial" w:cs="Arial"/>
      <w:i/>
      <w:sz w:val="28"/>
    </w:rPr>
  </w:style>
  <w:style w:type="character" w:customStyle="1" w:styleId="ZnakZnak2">
    <w:name w:val="Znak Znak2"/>
    <w:rsid w:val="00032643"/>
    <w:rPr>
      <w:sz w:val="24"/>
      <w:lang w:eastAsia="ar-SA" w:bidi="ar-SA"/>
    </w:rPr>
  </w:style>
  <w:style w:type="character" w:customStyle="1" w:styleId="ZnakZnak1">
    <w:name w:val="Znak Znak1"/>
    <w:rsid w:val="00032643"/>
    <w:rPr>
      <w:rFonts w:ascii="Arial" w:hAnsi="Arial" w:cs="Arial"/>
      <w:b/>
      <w:sz w:val="24"/>
      <w:lang w:eastAsia="ar-SA" w:bidi="ar-SA"/>
    </w:rPr>
  </w:style>
  <w:style w:type="character" w:customStyle="1" w:styleId="ZnakZnak">
    <w:name w:val="Znak Znak"/>
    <w:rsid w:val="00032643"/>
    <w:rPr>
      <w:sz w:val="24"/>
      <w:lang w:eastAsia="ar-SA" w:bidi="ar-SA"/>
    </w:rPr>
  </w:style>
  <w:style w:type="character" w:customStyle="1" w:styleId="Symbolenumeracji">
    <w:name w:val="Symbole numeracji"/>
    <w:rsid w:val="00032643"/>
  </w:style>
  <w:style w:type="character" w:customStyle="1" w:styleId="Wypunktowanie">
    <w:name w:val="Wypunktowanie"/>
    <w:rsid w:val="00032643"/>
    <w:rPr>
      <w:rFonts w:ascii="OpenSymbol" w:eastAsia="Times New Roman" w:hAnsi="OpenSymbol" w:cs="OpenSymbol"/>
    </w:rPr>
  </w:style>
  <w:style w:type="character" w:customStyle="1" w:styleId="RTFNum21">
    <w:name w:val="RTF_Num 2 1"/>
    <w:rsid w:val="00032643"/>
  </w:style>
  <w:style w:type="character" w:customStyle="1" w:styleId="RTFNum22">
    <w:name w:val="RTF_Num 2 2"/>
    <w:rsid w:val="00032643"/>
  </w:style>
  <w:style w:type="character" w:customStyle="1" w:styleId="RTFNum23">
    <w:name w:val="RTF_Num 2 3"/>
    <w:rsid w:val="00032643"/>
  </w:style>
  <w:style w:type="character" w:customStyle="1" w:styleId="RTFNum24">
    <w:name w:val="RTF_Num 2 4"/>
    <w:rsid w:val="00032643"/>
  </w:style>
  <w:style w:type="character" w:customStyle="1" w:styleId="RTFNum25">
    <w:name w:val="RTF_Num 2 5"/>
    <w:rsid w:val="00032643"/>
  </w:style>
  <w:style w:type="character" w:customStyle="1" w:styleId="RTFNum26">
    <w:name w:val="RTF_Num 2 6"/>
    <w:rsid w:val="00032643"/>
  </w:style>
  <w:style w:type="character" w:customStyle="1" w:styleId="RTFNum27">
    <w:name w:val="RTF_Num 2 7"/>
    <w:rsid w:val="00032643"/>
  </w:style>
  <w:style w:type="character" w:customStyle="1" w:styleId="RTFNum28">
    <w:name w:val="RTF_Num 2 8"/>
    <w:rsid w:val="00032643"/>
  </w:style>
  <w:style w:type="character" w:customStyle="1" w:styleId="RTFNum29">
    <w:name w:val="RTF_Num 2 9"/>
    <w:rsid w:val="00032643"/>
  </w:style>
  <w:style w:type="character" w:customStyle="1" w:styleId="RTFNum31">
    <w:name w:val="RTF_Num 3 1"/>
    <w:rsid w:val="00032643"/>
  </w:style>
  <w:style w:type="character" w:customStyle="1" w:styleId="RTFNum32">
    <w:name w:val="RTF_Num 3 2"/>
    <w:rsid w:val="00032643"/>
  </w:style>
  <w:style w:type="character" w:customStyle="1" w:styleId="RTFNum33">
    <w:name w:val="RTF_Num 3 3"/>
    <w:rsid w:val="00032643"/>
  </w:style>
  <w:style w:type="character" w:customStyle="1" w:styleId="RTFNum34">
    <w:name w:val="RTF_Num 3 4"/>
    <w:rsid w:val="00032643"/>
  </w:style>
  <w:style w:type="character" w:customStyle="1" w:styleId="RTFNum35">
    <w:name w:val="RTF_Num 3 5"/>
    <w:rsid w:val="00032643"/>
  </w:style>
  <w:style w:type="character" w:customStyle="1" w:styleId="RTFNum36">
    <w:name w:val="RTF_Num 3 6"/>
    <w:rsid w:val="00032643"/>
  </w:style>
  <w:style w:type="character" w:customStyle="1" w:styleId="RTFNum37">
    <w:name w:val="RTF_Num 3 7"/>
    <w:rsid w:val="00032643"/>
  </w:style>
  <w:style w:type="character" w:customStyle="1" w:styleId="RTFNum38">
    <w:name w:val="RTF_Num 3 8"/>
    <w:rsid w:val="00032643"/>
  </w:style>
  <w:style w:type="character" w:customStyle="1" w:styleId="RTFNum39">
    <w:name w:val="RTF_Num 3 9"/>
    <w:rsid w:val="00032643"/>
  </w:style>
  <w:style w:type="character" w:customStyle="1" w:styleId="RTFNum41">
    <w:name w:val="RTF_Num 4 1"/>
    <w:rsid w:val="00032643"/>
  </w:style>
  <w:style w:type="character" w:customStyle="1" w:styleId="RTFNum42">
    <w:name w:val="RTF_Num 4 2"/>
    <w:rsid w:val="00032643"/>
  </w:style>
  <w:style w:type="character" w:customStyle="1" w:styleId="RTFNum43">
    <w:name w:val="RTF_Num 4 3"/>
    <w:rsid w:val="00032643"/>
  </w:style>
  <w:style w:type="character" w:customStyle="1" w:styleId="RTFNum44">
    <w:name w:val="RTF_Num 4 4"/>
    <w:rsid w:val="00032643"/>
  </w:style>
  <w:style w:type="character" w:customStyle="1" w:styleId="RTFNum45">
    <w:name w:val="RTF_Num 4 5"/>
    <w:rsid w:val="00032643"/>
  </w:style>
  <w:style w:type="character" w:customStyle="1" w:styleId="RTFNum46">
    <w:name w:val="RTF_Num 4 6"/>
    <w:rsid w:val="00032643"/>
  </w:style>
  <w:style w:type="character" w:customStyle="1" w:styleId="RTFNum47">
    <w:name w:val="RTF_Num 4 7"/>
    <w:rsid w:val="00032643"/>
  </w:style>
  <w:style w:type="character" w:customStyle="1" w:styleId="RTFNum48">
    <w:name w:val="RTF_Num 4 8"/>
    <w:rsid w:val="00032643"/>
  </w:style>
  <w:style w:type="character" w:customStyle="1" w:styleId="RTFNum49">
    <w:name w:val="RTF_Num 4 9"/>
    <w:rsid w:val="00032643"/>
  </w:style>
  <w:style w:type="character" w:customStyle="1" w:styleId="RTFNum51">
    <w:name w:val="RTF_Num 5 1"/>
    <w:rsid w:val="00032643"/>
    <w:rPr>
      <w:rFonts w:ascii="Times New Roman" w:hAnsi="Times New Roman" w:cs="Times New Roman"/>
    </w:rPr>
  </w:style>
  <w:style w:type="character" w:customStyle="1" w:styleId="RTFNum52">
    <w:name w:val="RTF_Num 5 2"/>
    <w:rsid w:val="00032643"/>
  </w:style>
  <w:style w:type="character" w:customStyle="1" w:styleId="RTFNum53">
    <w:name w:val="RTF_Num 5 3"/>
    <w:rsid w:val="00032643"/>
  </w:style>
  <w:style w:type="character" w:customStyle="1" w:styleId="RTFNum54">
    <w:name w:val="RTF_Num 5 4"/>
    <w:rsid w:val="00032643"/>
  </w:style>
  <w:style w:type="character" w:customStyle="1" w:styleId="RTFNum55">
    <w:name w:val="RTF_Num 5 5"/>
    <w:rsid w:val="00032643"/>
  </w:style>
  <w:style w:type="character" w:customStyle="1" w:styleId="RTFNum56">
    <w:name w:val="RTF_Num 5 6"/>
    <w:rsid w:val="00032643"/>
  </w:style>
  <w:style w:type="character" w:customStyle="1" w:styleId="RTFNum57">
    <w:name w:val="RTF_Num 5 7"/>
    <w:rsid w:val="00032643"/>
    <w:rPr>
      <w:rFonts w:ascii="Times New Roman" w:hAnsi="Times New Roman" w:cs="Times New Roman"/>
    </w:rPr>
  </w:style>
  <w:style w:type="character" w:customStyle="1" w:styleId="RTFNum58">
    <w:name w:val="RTF_Num 5 8"/>
    <w:rsid w:val="00032643"/>
  </w:style>
  <w:style w:type="character" w:customStyle="1" w:styleId="RTFNum59">
    <w:name w:val="RTF_Num 5 9"/>
    <w:rsid w:val="00032643"/>
  </w:style>
  <w:style w:type="character" w:customStyle="1" w:styleId="RTFNum61">
    <w:name w:val="RTF_Num 6 1"/>
    <w:rsid w:val="00032643"/>
  </w:style>
  <w:style w:type="character" w:customStyle="1" w:styleId="RTFNum71">
    <w:name w:val="RTF_Num 7 1"/>
    <w:rsid w:val="00032643"/>
  </w:style>
  <w:style w:type="character" w:customStyle="1" w:styleId="RTFNum72">
    <w:name w:val="RTF_Num 7 2"/>
    <w:rsid w:val="00032643"/>
  </w:style>
  <w:style w:type="character" w:customStyle="1" w:styleId="RTFNum73">
    <w:name w:val="RTF_Num 7 3"/>
    <w:rsid w:val="00032643"/>
  </w:style>
  <w:style w:type="character" w:customStyle="1" w:styleId="RTFNum74">
    <w:name w:val="RTF_Num 7 4"/>
    <w:rsid w:val="00032643"/>
  </w:style>
  <w:style w:type="character" w:customStyle="1" w:styleId="RTFNum75">
    <w:name w:val="RTF_Num 7 5"/>
    <w:rsid w:val="00032643"/>
  </w:style>
  <w:style w:type="character" w:customStyle="1" w:styleId="RTFNum76">
    <w:name w:val="RTF_Num 7 6"/>
    <w:rsid w:val="00032643"/>
  </w:style>
  <w:style w:type="character" w:customStyle="1" w:styleId="RTFNum77">
    <w:name w:val="RTF_Num 7 7"/>
    <w:rsid w:val="00032643"/>
  </w:style>
  <w:style w:type="character" w:customStyle="1" w:styleId="RTFNum78">
    <w:name w:val="RTF_Num 7 8"/>
    <w:rsid w:val="00032643"/>
  </w:style>
  <w:style w:type="character" w:customStyle="1" w:styleId="RTFNum79">
    <w:name w:val="RTF_Num 7 9"/>
    <w:rsid w:val="00032643"/>
  </w:style>
  <w:style w:type="character" w:customStyle="1" w:styleId="RTFNum81">
    <w:name w:val="RTF_Num 8 1"/>
    <w:rsid w:val="00032643"/>
  </w:style>
  <w:style w:type="character" w:customStyle="1" w:styleId="RTFNum82">
    <w:name w:val="RTF_Num 8 2"/>
    <w:rsid w:val="00032643"/>
  </w:style>
  <w:style w:type="character" w:customStyle="1" w:styleId="RTFNum83">
    <w:name w:val="RTF_Num 8 3"/>
    <w:rsid w:val="00032643"/>
  </w:style>
  <w:style w:type="character" w:customStyle="1" w:styleId="RTFNum84">
    <w:name w:val="RTF_Num 8 4"/>
    <w:rsid w:val="00032643"/>
  </w:style>
  <w:style w:type="character" w:customStyle="1" w:styleId="RTFNum85">
    <w:name w:val="RTF_Num 8 5"/>
    <w:rsid w:val="00032643"/>
  </w:style>
  <w:style w:type="character" w:customStyle="1" w:styleId="RTFNum86">
    <w:name w:val="RTF_Num 8 6"/>
    <w:rsid w:val="00032643"/>
  </w:style>
  <w:style w:type="character" w:customStyle="1" w:styleId="RTFNum87">
    <w:name w:val="RTF_Num 8 7"/>
    <w:rsid w:val="00032643"/>
  </w:style>
  <w:style w:type="character" w:customStyle="1" w:styleId="RTFNum88">
    <w:name w:val="RTF_Num 8 8"/>
    <w:rsid w:val="00032643"/>
  </w:style>
  <w:style w:type="character" w:customStyle="1" w:styleId="RTFNum89">
    <w:name w:val="RTF_Num 8 9"/>
    <w:rsid w:val="00032643"/>
  </w:style>
  <w:style w:type="character" w:customStyle="1" w:styleId="RTFNum91">
    <w:name w:val="RTF_Num 9 1"/>
    <w:rsid w:val="00032643"/>
  </w:style>
  <w:style w:type="character" w:customStyle="1" w:styleId="RTFNum92">
    <w:name w:val="RTF_Num 9 2"/>
    <w:rsid w:val="00032643"/>
  </w:style>
  <w:style w:type="character" w:customStyle="1" w:styleId="RTFNum93">
    <w:name w:val="RTF_Num 9 3"/>
    <w:rsid w:val="00032643"/>
  </w:style>
  <w:style w:type="character" w:customStyle="1" w:styleId="RTFNum94">
    <w:name w:val="RTF_Num 9 4"/>
    <w:rsid w:val="00032643"/>
  </w:style>
  <w:style w:type="character" w:customStyle="1" w:styleId="RTFNum95">
    <w:name w:val="RTF_Num 9 5"/>
    <w:rsid w:val="00032643"/>
  </w:style>
  <w:style w:type="character" w:customStyle="1" w:styleId="RTFNum96">
    <w:name w:val="RTF_Num 9 6"/>
    <w:rsid w:val="00032643"/>
  </w:style>
  <w:style w:type="character" w:customStyle="1" w:styleId="RTFNum97">
    <w:name w:val="RTF_Num 9 7"/>
    <w:rsid w:val="00032643"/>
  </w:style>
  <w:style w:type="character" w:customStyle="1" w:styleId="RTFNum98">
    <w:name w:val="RTF_Num 9 8"/>
    <w:rsid w:val="00032643"/>
  </w:style>
  <w:style w:type="character" w:customStyle="1" w:styleId="RTFNum99">
    <w:name w:val="RTF_Num 9 9"/>
    <w:rsid w:val="00032643"/>
  </w:style>
  <w:style w:type="character" w:customStyle="1" w:styleId="RTFNum101">
    <w:name w:val="RTF_Num 10 1"/>
    <w:rsid w:val="00032643"/>
  </w:style>
  <w:style w:type="character" w:customStyle="1" w:styleId="RTFNum102">
    <w:name w:val="RTF_Num 10 2"/>
    <w:rsid w:val="00032643"/>
  </w:style>
  <w:style w:type="character" w:customStyle="1" w:styleId="RTFNum103">
    <w:name w:val="RTF_Num 10 3"/>
    <w:rsid w:val="00032643"/>
  </w:style>
  <w:style w:type="character" w:customStyle="1" w:styleId="RTFNum104">
    <w:name w:val="RTF_Num 10 4"/>
    <w:rsid w:val="00032643"/>
  </w:style>
  <w:style w:type="character" w:customStyle="1" w:styleId="RTFNum105">
    <w:name w:val="RTF_Num 10 5"/>
    <w:rsid w:val="00032643"/>
  </w:style>
  <w:style w:type="character" w:customStyle="1" w:styleId="RTFNum106">
    <w:name w:val="RTF_Num 10 6"/>
    <w:rsid w:val="00032643"/>
  </w:style>
  <w:style w:type="character" w:customStyle="1" w:styleId="RTFNum107">
    <w:name w:val="RTF_Num 10 7"/>
    <w:rsid w:val="00032643"/>
  </w:style>
  <w:style w:type="character" w:customStyle="1" w:styleId="RTFNum108">
    <w:name w:val="RTF_Num 10 8"/>
    <w:rsid w:val="00032643"/>
  </w:style>
  <w:style w:type="character" w:customStyle="1" w:styleId="RTFNum109">
    <w:name w:val="RTF_Num 10 9"/>
    <w:rsid w:val="00032643"/>
  </w:style>
  <w:style w:type="character" w:customStyle="1" w:styleId="RTFNum111">
    <w:name w:val="RTF_Num 11 1"/>
    <w:rsid w:val="00032643"/>
  </w:style>
  <w:style w:type="character" w:customStyle="1" w:styleId="RTFNum121">
    <w:name w:val="RTF_Num 12 1"/>
    <w:rsid w:val="00032643"/>
  </w:style>
  <w:style w:type="character" w:customStyle="1" w:styleId="RTFNum122">
    <w:name w:val="RTF_Num 12 2"/>
    <w:rsid w:val="00032643"/>
  </w:style>
  <w:style w:type="character" w:customStyle="1" w:styleId="RTFNum123">
    <w:name w:val="RTF_Num 12 3"/>
    <w:rsid w:val="00032643"/>
  </w:style>
  <w:style w:type="character" w:customStyle="1" w:styleId="RTFNum124">
    <w:name w:val="RTF_Num 12 4"/>
    <w:rsid w:val="00032643"/>
  </w:style>
  <w:style w:type="character" w:customStyle="1" w:styleId="RTFNum125">
    <w:name w:val="RTF_Num 12 5"/>
    <w:rsid w:val="00032643"/>
  </w:style>
  <w:style w:type="character" w:customStyle="1" w:styleId="RTFNum126">
    <w:name w:val="RTF_Num 12 6"/>
    <w:rsid w:val="00032643"/>
  </w:style>
  <w:style w:type="character" w:customStyle="1" w:styleId="RTFNum127">
    <w:name w:val="RTF_Num 12 7"/>
    <w:rsid w:val="00032643"/>
  </w:style>
  <w:style w:type="character" w:customStyle="1" w:styleId="RTFNum128">
    <w:name w:val="RTF_Num 12 8"/>
    <w:rsid w:val="00032643"/>
  </w:style>
  <w:style w:type="character" w:customStyle="1" w:styleId="RTFNum129">
    <w:name w:val="RTF_Num 12 9"/>
    <w:rsid w:val="00032643"/>
  </w:style>
  <w:style w:type="character" w:customStyle="1" w:styleId="RTFNum131">
    <w:name w:val="RTF_Num 13 1"/>
    <w:rsid w:val="00032643"/>
  </w:style>
  <w:style w:type="character" w:customStyle="1" w:styleId="RTFNum132">
    <w:name w:val="RTF_Num 13 2"/>
    <w:rsid w:val="00032643"/>
  </w:style>
  <w:style w:type="character" w:customStyle="1" w:styleId="RTFNum133">
    <w:name w:val="RTF_Num 13 3"/>
    <w:rsid w:val="00032643"/>
  </w:style>
  <w:style w:type="character" w:customStyle="1" w:styleId="RTFNum134">
    <w:name w:val="RTF_Num 13 4"/>
    <w:rsid w:val="00032643"/>
  </w:style>
  <w:style w:type="character" w:customStyle="1" w:styleId="RTFNum135">
    <w:name w:val="RTF_Num 13 5"/>
    <w:rsid w:val="00032643"/>
  </w:style>
  <w:style w:type="character" w:customStyle="1" w:styleId="RTFNum136">
    <w:name w:val="RTF_Num 13 6"/>
    <w:rsid w:val="00032643"/>
  </w:style>
  <w:style w:type="character" w:customStyle="1" w:styleId="RTFNum137">
    <w:name w:val="RTF_Num 13 7"/>
    <w:rsid w:val="00032643"/>
  </w:style>
  <w:style w:type="character" w:customStyle="1" w:styleId="RTFNum138">
    <w:name w:val="RTF_Num 13 8"/>
    <w:rsid w:val="00032643"/>
  </w:style>
  <w:style w:type="character" w:customStyle="1" w:styleId="RTFNum139">
    <w:name w:val="RTF_Num 13 9"/>
    <w:rsid w:val="00032643"/>
  </w:style>
  <w:style w:type="character" w:customStyle="1" w:styleId="RTFNum141">
    <w:name w:val="RTF_Num 14 1"/>
    <w:rsid w:val="00032643"/>
  </w:style>
  <w:style w:type="character" w:customStyle="1" w:styleId="RTFNum142">
    <w:name w:val="RTF_Num 14 2"/>
    <w:rsid w:val="00032643"/>
  </w:style>
  <w:style w:type="character" w:customStyle="1" w:styleId="RTFNum143">
    <w:name w:val="RTF_Num 14 3"/>
    <w:rsid w:val="00032643"/>
  </w:style>
  <w:style w:type="character" w:customStyle="1" w:styleId="RTFNum144">
    <w:name w:val="RTF_Num 14 4"/>
    <w:rsid w:val="00032643"/>
  </w:style>
  <w:style w:type="character" w:customStyle="1" w:styleId="RTFNum145">
    <w:name w:val="RTF_Num 14 5"/>
    <w:rsid w:val="00032643"/>
  </w:style>
  <w:style w:type="character" w:customStyle="1" w:styleId="RTFNum146">
    <w:name w:val="RTF_Num 14 6"/>
    <w:rsid w:val="00032643"/>
  </w:style>
  <w:style w:type="character" w:customStyle="1" w:styleId="RTFNum147">
    <w:name w:val="RTF_Num 14 7"/>
    <w:rsid w:val="00032643"/>
  </w:style>
  <w:style w:type="character" w:customStyle="1" w:styleId="RTFNum148">
    <w:name w:val="RTF_Num 14 8"/>
    <w:rsid w:val="00032643"/>
  </w:style>
  <w:style w:type="character" w:customStyle="1" w:styleId="RTFNum149">
    <w:name w:val="RTF_Num 14 9"/>
    <w:rsid w:val="00032643"/>
  </w:style>
  <w:style w:type="character" w:customStyle="1" w:styleId="RTFNum151">
    <w:name w:val="RTF_Num 15 1"/>
    <w:rsid w:val="00032643"/>
  </w:style>
  <w:style w:type="character" w:customStyle="1" w:styleId="RTFNum152">
    <w:name w:val="RTF_Num 15 2"/>
    <w:rsid w:val="00032643"/>
  </w:style>
  <w:style w:type="character" w:customStyle="1" w:styleId="RTFNum153">
    <w:name w:val="RTF_Num 15 3"/>
    <w:rsid w:val="00032643"/>
  </w:style>
  <w:style w:type="character" w:customStyle="1" w:styleId="RTFNum154">
    <w:name w:val="RTF_Num 15 4"/>
    <w:rsid w:val="00032643"/>
  </w:style>
  <w:style w:type="character" w:customStyle="1" w:styleId="RTFNum155">
    <w:name w:val="RTF_Num 15 5"/>
    <w:rsid w:val="00032643"/>
  </w:style>
  <w:style w:type="character" w:customStyle="1" w:styleId="RTFNum156">
    <w:name w:val="RTF_Num 15 6"/>
    <w:rsid w:val="00032643"/>
  </w:style>
  <w:style w:type="character" w:customStyle="1" w:styleId="RTFNum157">
    <w:name w:val="RTF_Num 15 7"/>
    <w:rsid w:val="00032643"/>
    <w:rPr>
      <w:rFonts w:ascii="Times New Roman" w:hAnsi="Times New Roman" w:cs="Times New Roman"/>
    </w:rPr>
  </w:style>
  <w:style w:type="character" w:customStyle="1" w:styleId="RTFNum158">
    <w:name w:val="RTF_Num 15 8"/>
    <w:rsid w:val="00032643"/>
  </w:style>
  <w:style w:type="character" w:customStyle="1" w:styleId="RTFNum159">
    <w:name w:val="RTF_Num 15 9"/>
    <w:rsid w:val="00032643"/>
  </w:style>
  <w:style w:type="character" w:customStyle="1" w:styleId="RTFNum161">
    <w:name w:val="RTF_Num 16 1"/>
    <w:rsid w:val="00032643"/>
  </w:style>
  <w:style w:type="character" w:customStyle="1" w:styleId="RTFNum162">
    <w:name w:val="RTF_Num 16 2"/>
    <w:rsid w:val="00032643"/>
  </w:style>
  <w:style w:type="character" w:customStyle="1" w:styleId="RTFNum163">
    <w:name w:val="RTF_Num 16 3"/>
    <w:rsid w:val="00032643"/>
  </w:style>
  <w:style w:type="character" w:customStyle="1" w:styleId="RTFNum164">
    <w:name w:val="RTF_Num 16 4"/>
    <w:rsid w:val="00032643"/>
  </w:style>
  <w:style w:type="character" w:customStyle="1" w:styleId="RTFNum165">
    <w:name w:val="RTF_Num 16 5"/>
    <w:rsid w:val="00032643"/>
  </w:style>
  <w:style w:type="character" w:customStyle="1" w:styleId="RTFNum166">
    <w:name w:val="RTF_Num 16 6"/>
    <w:rsid w:val="00032643"/>
  </w:style>
  <w:style w:type="character" w:customStyle="1" w:styleId="RTFNum167">
    <w:name w:val="RTF_Num 16 7"/>
    <w:rsid w:val="00032643"/>
  </w:style>
  <w:style w:type="character" w:customStyle="1" w:styleId="RTFNum168">
    <w:name w:val="RTF_Num 16 8"/>
    <w:rsid w:val="00032643"/>
  </w:style>
  <w:style w:type="character" w:customStyle="1" w:styleId="RTFNum169">
    <w:name w:val="RTF_Num 16 9"/>
    <w:rsid w:val="00032643"/>
  </w:style>
  <w:style w:type="character" w:customStyle="1" w:styleId="RTFNum171">
    <w:name w:val="RTF_Num 17 1"/>
    <w:rsid w:val="00032643"/>
  </w:style>
  <w:style w:type="character" w:customStyle="1" w:styleId="RTFNum172">
    <w:name w:val="RTF_Num 17 2"/>
    <w:rsid w:val="00032643"/>
  </w:style>
  <w:style w:type="character" w:customStyle="1" w:styleId="RTFNum173">
    <w:name w:val="RTF_Num 17 3"/>
    <w:rsid w:val="00032643"/>
  </w:style>
  <w:style w:type="character" w:customStyle="1" w:styleId="RTFNum174">
    <w:name w:val="RTF_Num 17 4"/>
    <w:rsid w:val="00032643"/>
  </w:style>
  <w:style w:type="character" w:customStyle="1" w:styleId="RTFNum175">
    <w:name w:val="RTF_Num 17 5"/>
    <w:rsid w:val="00032643"/>
  </w:style>
  <w:style w:type="character" w:customStyle="1" w:styleId="RTFNum176">
    <w:name w:val="RTF_Num 17 6"/>
    <w:rsid w:val="00032643"/>
  </w:style>
  <w:style w:type="character" w:customStyle="1" w:styleId="RTFNum177">
    <w:name w:val="RTF_Num 17 7"/>
    <w:rsid w:val="00032643"/>
    <w:rPr>
      <w:rFonts w:ascii="Times New Roman" w:hAnsi="Times New Roman" w:cs="Times New Roman"/>
    </w:rPr>
  </w:style>
  <w:style w:type="character" w:customStyle="1" w:styleId="RTFNum178">
    <w:name w:val="RTF_Num 17 8"/>
    <w:rsid w:val="00032643"/>
  </w:style>
  <w:style w:type="character" w:customStyle="1" w:styleId="RTFNum179">
    <w:name w:val="RTF_Num 17 9"/>
    <w:rsid w:val="00032643"/>
  </w:style>
  <w:style w:type="character" w:customStyle="1" w:styleId="RTFNum181">
    <w:name w:val="RTF_Num 18 1"/>
    <w:rsid w:val="00032643"/>
  </w:style>
  <w:style w:type="character" w:customStyle="1" w:styleId="RTFNum182">
    <w:name w:val="RTF_Num 18 2"/>
    <w:rsid w:val="00032643"/>
  </w:style>
  <w:style w:type="character" w:customStyle="1" w:styleId="RTFNum183">
    <w:name w:val="RTF_Num 18 3"/>
    <w:rsid w:val="00032643"/>
  </w:style>
  <w:style w:type="character" w:customStyle="1" w:styleId="RTFNum184">
    <w:name w:val="RTF_Num 18 4"/>
    <w:rsid w:val="00032643"/>
  </w:style>
  <w:style w:type="character" w:customStyle="1" w:styleId="RTFNum185">
    <w:name w:val="RTF_Num 18 5"/>
    <w:rsid w:val="00032643"/>
  </w:style>
  <w:style w:type="character" w:customStyle="1" w:styleId="RTFNum186">
    <w:name w:val="RTF_Num 18 6"/>
    <w:rsid w:val="00032643"/>
  </w:style>
  <w:style w:type="character" w:customStyle="1" w:styleId="RTFNum187">
    <w:name w:val="RTF_Num 18 7"/>
    <w:rsid w:val="00032643"/>
  </w:style>
  <w:style w:type="character" w:customStyle="1" w:styleId="RTFNum188">
    <w:name w:val="RTF_Num 18 8"/>
    <w:rsid w:val="00032643"/>
  </w:style>
  <w:style w:type="character" w:customStyle="1" w:styleId="RTFNum189">
    <w:name w:val="RTF_Num 18 9"/>
    <w:rsid w:val="00032643"/>
  </w:style>
  <w:style w:type="character" w:customStyle="1" w:styleId="RTFNum191">
    <w:name w:val="RTF_Num 19 1"/>
    <w:rsid w:val="00032643"/>
  </w:style>
  <w:style w:type="character" w:customStyle="1" w:styleId="RTFNum192">
    <w:name w:val="RTF_Num 19 2"/>
    <w:rsid w:val="00032643"/>
  </w:style>
  <w:style w:type="character" w:customStyle="1" w:styleId="RTFNum193">
    <w:name w:val="RTF_Num 19 3"/>
    <w:rsid w:val="00032643"/>
  </w:style>
  <w:style w:type="character" w:customStyle="1" w:styleId="RTFNum194">
    <w:name w:val="RTF_Num 19 4"/>
    <w:rsid w:val="00032643"/>
  </w:style>
  <w:style w:type="character" w:customStyle="1" w:styleId="RTFNum195">
    <w:name w:val="RTF_Num 19 5"/>
    <w:rsid w:val="00032643"/>
  </w:style>
  <w:style w:type="character" w:customStyle="1" w:styleId="RTFNum196">
    <w:name w:val="RTF_Num 19 6"/>
    <w:rsid w:val="00032643"/>
  </w:style>
  <w:style w:type="character" w:customStyle="1" w:styleId="RTFNum197">
    <w:name w:val="RTF_Num 19 7"/>
    <w:rsid w:val="00032643"/>
  </w:style>
  <w:style w:type="character" w:customStyle="1" w:styleId="RTFNum198">
    <w:name w:val="RTF_Num 19 8"/>
    <w:rsid w:val="00032643"/>
  </w:style>
  <w:style w:type="character" w:customStyle="1" w:styleId="RTFNum199">
    <w:name w:val="RTF_Num 19 9"/>
    <w:rsid w:val="00032643"/>
  </w:style>
  <w:style w:type="character" w:customStyle="1" w:styleId="RTFNum201">
    <w:name w:val="RTF_Num 20 1"/>
    <w:rsid w:val="00032643"/>
  </w:style>
  <w:style w:type="character" w:customStyle="1" w:styleId="RTFNum202">
    <w:name w:val="RTF_Num 20 2"/>
    <w:rsid w:val="00032643"/>
  </w:style>
  <w:style w:type="character" w:customStyle="1" w:styleId="RTFNum203">
    <w:name w:val="RTF_Num 20 3"/>
    <w:rsid w:val="00032643"/>
  </w:style>
  <w:style w:type="character" w:customStyle="1" w:styleId="RTFNum204">
    <w:name w:val="RTF_Num 20 4"/>
    <w:rsid w:val="00032643"/>
  </w:style>
  <w:style w:type="character" w:customStyle="1" w:styleId="RTFNum205">
    <w:name w:val="RTF_Num 20 5"/>
    <w:rsid w:val="00032643"/>
  </w:style>
  <w:style w:type="character" w:customStyle="1" w:styleId="RTFNum206">
    <w:name w:val="RTF_Num 20 6"/>
    <w:rsid w:val="00032643"/>
  </w:style>
  <w:style w:type="character" w:customStyle="1" w:styleId="RTFNum207">
    <w:name w:val="RTF_Num 20 7"/>
    <w:rsid w:val="00032643"/>
  </w:style>
  <w:style w:type="character" w:customStyle="1" w:styleId="RTFNum208">
    <w:name w:val="RTF_Num 20 8"/>
    <w:rsid w:val="00032643"/>
  </w:style>
  <w:style w:type="character" w:customStyle="1" w:styleId="RTFNum209">
    <w:name w:val="RTF_Num 20 9"/>
    <w:rsid w:val="00032643"/>
  </w:style>
  <w:style w:type="character" w:customStyle="1" w:styleId="RTFNum211">
    <w:name w:val="RTF_Num 21 1"/>
    <w:rsid w:val="00032643"/>
  </w:style>
  <w:style w:type="character" w:customStyle="1" w:styleId="RTFNum221">
    <w:name w:val="RTF_Num 22 1"/>
    <w:rsid w:val="00032643"/>
    <w:rPr>
      <w:rFonts w:ascii="Times New Roman" w:hAnsi="Times New Roman" w:cs="Times New Roman"/>
    </w:rPr>
  </w:style>
  <w:style w:type="character" w:customStyle="1" w:styleId="RTFNum222">
    <w:name w:val="RTF_Num 22 2"/>
    <w:rsid w:val="00032643"/>
  </w:style>
  <w:style w:type="character" w:customStyle="1" w:styleId="RTFNum223">
    <w:name w:val="RTF_Num 22 3"/>
    <w:rsid w:val="00032643"/>
  </w:style>
  <w:style w:type="character" w:customStyle="1" w:styleId="RTFNum224">
    <w:name w:val="RTF_Num 22 4"/>
    <w:rsid w:val="00032643"/>
  </w:style>
  <w:style w:type="character" w:customStyle="1" w:styleId="RTFNum225">
    <w:name w:val="RTF_Num 22 5"/>
    <w:rsid w:val="00032643"/>
  </w:style>
  <w:style w:type="character" w:customStyle="1" w:styleId="RTFNum226">
    <w:name w:val="RTF_Num 22 6"/>
    <w:rsid w:val="00032643"/>
  </w:style>
  <w:style w:type="character" w:customStyle="1" w:styleId="RTFNum227">
    <w:name w:val="RTF_Num 22 7"/>
    <w:rsid w:val="00032643"/>
  </w:style>
  <w:style w:type="character" w:customStyle="1" w:styleId="RTFNum228">
    <w:name w:val="RTF_Num 22 8"/>
    <w:rsid w:val="00032643"/>
  </w:style>
  <w:style w:type="character" w:customStyle="1" w:styleId="RTFNum229">
    <w:name w:val="RTF_Num 22 9"/>
    <w:rsid w:val="00032643"/>
  </w:style>
  <w:style w:type="character" w:customStyle="1" w:styleId="RTFNum231">
    <w:name w:val="RTF_Num 23 1"/>
    <w:rsid w:val="00032643"/>
    <w:rPr>
      <w:rFonts w:ascii="Times New Roman" w:hAnsi="Times New Roman" w:cs="Times New Roman"/>
    </w:rPr>
  </w:style>
  <w:style w:type="character" w:customStyle="1" w:styleId="RTFNum232">
    <w:name w:val="RTF_Num 23 2"/>
    <w:rsid w:val="00032643"/>
  </w:style>
  <w:style w:type="character" w:customStyle="1" w:styleId="RTFNum233">
    <w:name w:val="RTF_Num 23 3"/>
    <w:rsid w:val="00032643"/>
  </w:style>
  <w:style w:type="character" w:customStyle="1" w:styleId="RTFNum234">
    <w:name w:val="RTF_Num 23 4"/>
    <w:rsid w:val="00032643"/>
  </w:style>
  <w:style w:type="character" w:customStyle="1" w:styleId="RTFNum235">
    <w:name w:val="RTF_Num 23 5"/>
    <w:rsid w:val="00032643"/>
  </w:style>
  <w:style w:type="character" w:customStyle="1" w:styleId="RTFNum236">
    <w:name w:val="RTF_Num 23 6"/>
    <w:rsid w:val="00032643"/>
  </w:style>
  <w:style w:type="character" w:customStyle="1" w:styleId="RTFNum237">
    <w:name w:val="RTF_Num 23 7"/>
    <w:rsid w:val="00032643"/>
  </w:style>
  <w:style w:type="character" w:customStyle="1" w:styleId="RTFNum238">
    <w:name w:val="RTF_Num 23 8"/>
    <w:rsid w:val="00032643"/>
  </w:style>
  <w:style w:type="character" w:customStyle="1" w:styleId="RTFNum239">
    <w:name w:val="RTF_Num 23 9"/>
    <w:rsid w:val="00032643"/>
  </w:style>
  <w:style w:type="character" w:customStyle="1" w:styleId="RTFNum241">
    <w:name w:val="RTF_Num 24 1"/>
    <w:rsid w:val="00032643"/>
  </w:style>
  <w:style w:type="character" w:customStyle="1" w:styleId="RTFNum242">
    <w:name w:val="RTF_Num 24 2"/>
    <w:rsid w:val="00032643"/>
  </w:style>
  <w:style w:type="character" w:customStyle="1" w:styleId="RTFNum243">
    <w:name w:val="RTF_Num 24 3"/>
    <w:rsid w:val="00032643"/>
  </w:style>
  <w:style w:type="character" w:customStyle="1" w:styleId="RTFNum244">
    <w:name w:val="RTF_Num 24 4"/>
    <w:rsid w:val="00032643"/>
  </w:style>
  <w:style w:type="character" w:customStyle="1" w:styleId="RTFNum245">
    <w:name w:val="RTF_Num 24 5"/>
    <w:rsid w:val="00032643"/>
  </w:style>
  <w:style w:type="character" w:customStyle="1" w:styleId="RTFNum246">
    <w:name w:val="RTF_Num 24 6"/>
    <w:rsid w:val="00032643"/>
  </w:style>
  <w:style w:type="character" w:customStyle="1" w:styleId="RTFNum247">
    <w:name w:val="RTF_Num 24 7"/>
    <w:rsid w:val="00032643"/>
  </w:style>
  <w:style w:type="character" w:customStyle="1" w:styleId="RTFNum248">
    <w:name w:val="RTF_Num 24 8"/>
    <w:rsid w:val="00032643"/>
  </w:style>
  <w:style w:type="character" w:customStyle="1" w:styleId="RTFNum249">
    <w:name w:val="RTF_Num 24 9"/>
    <w:rsid w:val="00032643"/>
  </w:style>
  <w:style w:type="character" w:customStyle="1" w:styleId="RTFNum251">
    <w:name w:val="RTF_Num 25 1"/>
    <w:rsid w:val="00032643"/>
  </w:style>
  <w:style w:type="character" w:customStyle="1" w:styleId="RTFNum252">
    <w:name w:val="RTF_Num 25 2"/>
    <w:rsid w:val="00032643"/>
  </w:style>
  <w:style w:type="character" w:customStyle="1" w:styleId="RTFNum253">
    <w:name w:val="RTF_Num 25 3"/>
    <w:rsid w:val="00032643"/>
  </w:style>
  <w:style w:type="character" w:customStyle="1" w:styleId="RTFNum254">
    <w:name w:val="RTF_Num 25 4"/>
    <w:rsid w:val="00032643"/>
  </w:style>
  <w:style w:type="character" w:customStyle="1" w:styleId="RTFNum255">
    <w:name w:val="RTF_Num 25 5"/>
    <w:rsid w:val="00032643"/>
  </w:style>
  <w:style w:type="character" w:customStyle="1" w:styleId="RTFNum256">
    <w:name w:val="RTF_Num 25 6"/>
    <w:rsid w:val="00032643"/>
  </w:style>
  <w:style w:type="character" w:customStyle="1" w:styleId="RTFNum257">
    <w:name w:val="RTF_Num 25 7"/>
    <w:rsid w:val="00032643"/>
  </w:style>
  <w:style w:type="character" w:customStyle="1" w:styleId="RTFNum258">
    <w:name w:val="RTF_Num 25 8"/>
    <w:rsid w:val="00032643"/>
  </w:style>
  <w:style w:type="character" w:customStyle="1" w:styleId="RTFNum259">
    <w:name w:val="RTF_Num 25 9"/>
    <w:rsid w:val="00032643"/>
  </w:style>
  <w:style w:type="character" w:customStyle="1" w:styleId="RTFNum261">
    <w:name w:val="RTF_Num 26 1"/>
    <w:rsid w:val="00032643"/>
  </w:style>
  <w:style w:type="character" w:customStyle="1" w:styleId="RTFNum262">
    <w:name w:val="RTF_Num 26 2"/>
    <w:rsid w:val="00032643"/>
  </w:style>
  <w:style w:type="character" w:customStyle="1" w:styleId="RTFNum263">
    <w:name w:val="RTF_Num 26 3"/>
    <w:rsid w:val="00032643"/>
  </w:style>
  <w:style w:type="character" w:customStyle="1" w:styleId="RTFNum264">
    <w:name w:val="RTF_Num 26 4"/>
    <w:rsid w:val="00032643"/>
  </w:style>
  <w:style w:type="character" w:customStyle="1" w:styleId="RTFNum265">
    <w:name w:val="RTF_Num 26 5"/>
    <w:rsid w:val="00032643"/>
  </w:style>
  <w:style w:type="character" w:customStyle="1" w:styleId="RTFNum266">
    <w:name w:val="RTF_Num 26 6"/>
    <w:rsid w:val="00032643"/>
  </w:style>
  <w:style w:type="character" w:customStyle="1" w:styleId="RTFNum267">
    <w:name w:val="RTF_Num 26 7"/>
    <w:rsid w:val="00032643"/>
  </w:style>
  <w:style w:type="character" w:customStyle="1" w:styleId="RTFNum268">
    <w:name w:val="RTF_Num 26 8"/>
    <w:rsid w:val="00032643"/>
  </w:style>
  <w:style w:type="character" w:customStyle="1" w:styleId="RTFNum269">
    <w:name w:val="RTF_Num 26 9"/>
    <w:rsid w:val="00032643"/>
  </w:style>
  <w:style w:type="character" w:customStyle="1" w:styleId="RTFNum271">
    <w:name w:val="RTF_Num 27 1"/>
    <w:rsid w:val="00032643"/>
  </w:style>
  <w:style w:type="character" w:customStyle="1" w:styleId="RTFNum272">
    <w:name w:val="RTF_Num 27 2"/>
    <w:rsid w:val="00032643"/>
  </w:style>
  <w:style w:type="character" w:customStyle="1" w:styleId="RTFNum273">
    <w:name w:val="RTF_Num 27 3"/>
    <w:rsid w:val="00032643"/>
  </w:style>
  <w:style w:type="character" w:customStyle="1" w:styleId="RTFNum274">
    <w:name w:val="RTF_Num 27 4"/>
    <w:rsid w:val="00032643"/>
  </w:style>
  <w:style w:type="character" w:customStyle="1" w:styleId="RTFNum275">
    <w:name w:val="RTF_Num 27 5"/>
    <w:rsid w:val="00032643"/>
  </w:style>
  <w:style w:type="character" w:customStyle="1" w:styleId="RTFNum276">
    <w:name w:val="RTF_Num 27 6"/>
    <w:rsid w:val="00032643"/>
  </w:style>
  <w:style w:type="character" w:customStyle="1" w:styleId="RTFNum277">
    <w:name w:val="RTF_Num 27 7"/>
    <w:rsid w:val="00032643"/>
  </w:style>
  <w:style w:type="character" w:customStyle="1" w:styleId="RTFNum278">
    <w:name w:val="RTF_Num 27 8"/>
    <w:rsid w:val="00032643"/>
  </w:style>
  <w:style w:type="character" w:customStyle="1" w:styleId="RTFNum279">
    <w:name w:val="RTF_Num 27 9"/>
    <w:rsid w:val="00032643"/>
  </w:style>
  <w:style w:type="character" w:customStyle="1" w:styleId="RTFNum281">
    <w:name w:val="RTF_Num 28 1"/>
    <w:rsid w:val="00032643"/>
  </w:style>
  <w:style w:type="character" w:customStyle="1" w:styleId="RTFNum291">
    <w:name w:val="RTF_Num 29 1"/>
    <w:rsid w:val="00032643"/>
  </w:style>
  <w:style w:type="character" w:customStyle="1" w:styleId="RTFNum292">
    <w:name w:val="RTF_Num 29 2"/>
    <w:rsid w:val="00032643"/>
  </w:style>
  <w:style w:type="character" w:customStyle="1" w:styleId="RTFNum293">
    <w:name w:val="RTF_Num 29 3"/>
    <w:rsid w:val="00032643"/>
  </w:style>
  <w:style w:type="character" w:customStyle="1" w:styleId="RTFNum294">
    <w:name w:val="RTF_Num 29 4"/>
    <w:rsid w:val="00032643"/>
  </w:style>
  <w:style w:type="character" w:customStyle="1" w:styleId="RTFNum295">
    <w:name w:val="RTF_Num 29 5"/>
    <w:rsid w:val="00032643"/>
  </w:style>
  <w:style w:type="character" w:customStyle="1" w:styleId="RTFNum296">
    <w:name w:val="RTF_Num 29 6"/>
    <w:rsid w:val="00032643"/>
  </w:style>
  <w:style w:type="character" w:customStyle="1" w:styleId="RTFNum297">
    <w:name w:val="RTF_Num 29 7"/>
    <w:rsid w:val="00032643"/>
  </w:style>
  <w:style w:type="character" w:customStyle="1" w:styleId="RTFNum298">
    <w:name w:val="RTF_Num 29 8"/>
    <w:rsid w:val="00032643"/>
  </w:style>
  <w:style w:type="character" w:customStyle="1" w:styleId="RTFNum299">
    <w:name w:val="RTF_Num 29 9"/>
    <w:rsid w:val="00032643"/>
  </w:style>
  <w:style w:type="character" w:customStyle="1" w:styleId="RTFNum301">
    <w:name w:val="RTF_Num 30 1"/>
    <w:rsid w:val="00032643"/>
  </w:style>
  <w:style w:type="character" w:customStyle="1" w:styleId="RTFNum302">
    <w:name w:val="RTF_Num 30 2"/>
    <w:rsid w:val="00032643"/>
  </w:style>
  <w:style w:type="character" w:customStyle="1" w:styleId="RTFNum303">
    <w:name w:val="RTF_Num 30 3"/>
    <w:rsid w:val="00032643"/>
  </w:style>
  <w:style w:type="character" w:customStyle="1" w:styleId="RTFNum304">
    <w:name w:val="RTF_Num 30 4"/>
    <w:rsid w:val="00032643"/>
  </w:style>
  <w:style w:type="character" w:customStyle="1" w:styleId="RTFNum305">
    <w:name w:val="RTF_Num 30 5"/>
    <w:rsid w:val="00032643"/>
  </w:style>
  <w:style w:type="character" w:customStyle="1" w:styleId="RTFNum306">
    <w:name w:val="RTF_Num 30 6"/>
    <w:rsid w:val="00032643"/>
  </w:style>
  <w:style w:type="character" w:customStyle="1" w:styleId="RTFNum307">
    <w:name w:val="RTF_Num 30 7"/>
    <w:rsid w:val="00032643"/>
  </w:style>
  <w:style w:type="character" w:customStyle="1" w:styleId="RTFNum308">
    <w:name w:val="RTF_Num 30 8"/>
    <w:rsid w:val="00032643"/>
  </w:style>
  <w:style w:type="character" w:customStyle="1" w:styleId="RTFNum309">
    <w:name w:val="RTF_Num 30 9"/>
    <w:rsid w:val="00032643"/>
  </w:style>
  <w:style w:type="character" w:customStyle="1" w:styleId="RTFNum311">
    <w:name w:val="RTF_Num 31 1"/>
    <w:rsid w:val="00032643"/>
    <w:rPr>
      <w:rFonts w:ascii="Symbol" w:eastAsia="Times New Roman" w:hAnsi="Symbol" w:cs="Symbol"/>
    </w:rPr>
  </w:style>
  <w:style w:type="character" w:customStyle="1" w:styleId="RTFNum312">
    <w:name w:val="RTF_Num 31 2"/>
    <w:rsid w:val="00032643"/>
  </w:style>
  <w:style w:type="character" w:customStyle="1" w:styleId="RTFNum313">
    <w:name w:val="RTF_Num 31 3"/>
    <w:rsid w:val="00032643"/>
  </w:style>
  <w:style w:type="character" w:customStyle="1" w:styleId="RTFNum314">
    <w:name w:val="RTF_Num 31 4"/>
    <w:rsid w:val="00032643"/>
  </w:style>
  <w:style w:type="character" w:customStyle="1" w:styleId="RTFNum315">
    <w:name w:val="RTF_Num 31 5"/>
    <w:rsid w:val="00032643"/>
  </w:style>
  <w:style w:type="character" w:customStyle="1" w:styleId="RTFNum316">
    <w:name w:val="RTF_Num 31 6"/>
    <w:rsid w:val="00032643"/>
  </w:style>
  <w:style w:type="character" w:customStyle="1" w:styleId="RTFNum317">
    <w:name w:val="RTF_Num 31 7"/>
    <w:rsid w:val="00032643"/>
    <w:rPr>
      <w:rFonts w:ascii="Times New Roman" w:hAnsi="Times New Roman" w:cs="Times New Roman"/>
    </w:rPr>
  </w:style>
  <w:style w:type="character" w:customStyle="1" w:styleId="RTFNum318">
    <w:name w:val="RTF_Num 31 8"/>
    <w:rsid w:val="00032643"/>
  </w:style>
  <w:style w:type="character" w:customStyle="1" w:styleId="RTFNum319">
    <w:name w:val="RTF_Num 31 9"/>
    <w:rsid w:val="00032643"/>
  </w:style>
  <w:style w:type="character" w:customStyle="1" w:styleId="RTFNum321">
    <w:name w:val="RTF_Num 32 1"/>
    <w:rsid w:val="00032643"/>
  </w:style>
  <w:style w:type="character" w:customStyle="1" w:styleId="RTFNum322">
    <w:name w:val="RTF_Num 32 2"/>
    <w:rsid w:val="00032643"/>
  </w:style>
  <w:style w:type="character" w:customStyle="1" w:styleId="RTFNum323">
    <w:name w:val="RTF_Num 32 3"/>
    <w:rsid w:val="00032643"/>
  </w:style>
  <w:style w:type="character" w:customStyle="1" w:styleId="RTFNum324">
    <w:name w:val="RTF_Num 32 4"/>
    <w:rsid w:val="00032643"/>
  </w:style>
  <w:style w:type="character" w:customStyle="1" w:styleId="RTFNum325">
    <w:name w:val="RTF_Num 32 5"/>
    <w:rsid w:val="00032643"/>
  </w:style>
  <w:style w:type="character" w:customStyle="1" w:styleId="RTFNum326">
    <w:name w:val="RTF_Num 32 6"/>
    <w:rsid w:val="00032643"/>
  </w:style>
  <w:style w:type="character" w:customStyle="1" w:styleId="RTFNum327">
    <w:name w:val="RTF_Num 32 7"/>
    <w:rsid w:val="00032643"/>
  </w:style>
  <w:style w:type="character" w:customStyle="1" w:styleId="RTFNum328">
    <w:name w:val="RTF_Num 32 8"/>
    <w:rsid w:val="00032643"/>
  </w:style>
  <w:style w:type="character" w:customStyle="1" w:styleId="RTFNum329">
    <w:name w:val="RTF_Num 32 9"/>
    <w:rsid w:val="00032643"/>
  </w:style>
  <w:style w:type="character" w:customStyle="1" w:styleId="RTFNum331">
    <w:name w:val="RTF_Num 33 1"/>
    <w:rsid w:val="00032643"/>
    <w:rPr>
      <w:rFonts w:ascii="Symbol" w:eastAsia="Times New Roman" w:hAnsi="Symbol" w:cs="Symbol"/>
    </w:rPr>
  </w:style>
  <w:style w:type="character" w:customStyle="1" w:styleId="RTFNum332">
    <w:name w:val="RTF_Num 33 2"/>
    <w:rsid w:val="00032643"/>
  </w:style>
  <w:style w:type="character" w:customStyle="1" w:styleId="RTFNum333">
    <w:name w:val="RTF_Num 33 3"/>
    <w:rsid w:val="00032643"/>
  </w:style>
  <w:style w:type="character" w:customStyle="1" w:styleId="RTFNum334">
    <w:name w:val="RTF_Num 33 4"/>
    <w:rsid w:val="00032643"/>
  </w:style>
  <w:style w:type="character" w:customStyle="1" w:styleId="RTFNum335">
    <w:name w:val="RTF_Num 33 5"/>
    <w:rsid w:val="00032643"/>
  </w:style>
  <w:style w:type="character" w:customStyle="1" w:styleId="RTFNum336">
    <w:name w:val="RTF_Num 33 6"/>
    <w:rsid w:val="00032643"/>
  </w:style>
  <w:style w:type="character" w:customStyle="1" w:styleId="RTFNum337">
    <w:name w:val="RTF_Num 33 7"/>
    <w:rsid w:val="00032643"/>
  </w:style>
  <w:style w:type="character" w:customStyle="1" w:styleId="RTFNum338">
    <w:name w:val="RTF_Num 33 8"/>
    <w:rsid w:val="00032643"/>
  </w:style>
  <w:style w:type="character" w:customStyle="1" w:styleId="RTFNum339">
    <w:name w:val="RTF_Num 33 9"/>
    <w:rsid w:val="00032643"/>
  </w:style>
  <w:style w:type="character" w:customStyle="1" w:styleId="RTFNum341">
    <w:name w:val="RTF_Num 34 1"/>
    <w:rsid w:val="00032643"/>
    <w:rPr>
      <w:rFonts w:ascii="Symbol" w:eastAsia="Times New Roman" w:hAnsi="Symbol" w:cs="Symbol"/>
    </w:rPr>
  </w:style>
  <w:style w:type="character" w:customStyle="1" w:styleId="RTFNum342">
    <w:name w:val="RTF_Num 34 2"/>
    <w:rsid w:val="00032643"/>
  </w:style>
  <w:style w:type="character" w:customStyle="1" w:styleId="RTFNum343">
    <w:name w:val="RTF_Num 34 3"/>
    <w:rsid w:val="00032643"/>
  </w:style>
  <w:style w:type="character" w:customStyle="1" w:styleId="RTFNum344">
    <w:name w:val="RTF_Num 34 4"/>
    <w:rsid w:val="00032643"/>
  </w:style>
  <w:style w:type="character" w:customStyle="1" w:styleId="RTFNum345">
    <w:name w:val="RTF_Num 34 5"/>
    <w:rsid w:val="00032643"/>
  </w:style>
  <w:style w:type="character" w:customStyle="1" w:styleId="RTFNum346">
    <w:name w:val="RTF_Num 34 6"/>
    <w:rsid w:val="00032643"/>
  </w:style>
  <w:style w:type="character" w:customStyle="1" w:styleId="RTFNum347">
    <w:name w:val="RTF_Num 34 7"/>
    <w:rsid w:val="00032643"/>
  </w:style>
  <w:style w:type="character" w:customStyle="1" w:styleId="RTFNum348">
    <w:name w:val="RTF_Num 34 8"/>
    <w:rsid w:val="00032643"/>
  </w:style>
  <w:style w:type="character" w:customStyle="1" w:styleId="RTFNum349">
    <w:name w:val="RTF_Num 34 9"/>
    <w:rsid w:val="00032643"/>
  </w:style>
  <w:style w:type="character" w:customStyle="1" w:styleId="RTFNum351">
    <w:name w:val="RTF_Num 35 1"/>
    <w:rsid w:val="00032643"/>
  </w:style>
  <w:style w:type="character" w:customStyle="1" w:styleId="RTFNum361">
    <w:name w:val="RTF_Num 36 1"/>
    <w:rsid w:val="00032643"/>
    <w:rPr>
      <w:rFonts w:ascii="Symbol" w:eastAsia="Times New Roman" w:hAnsi="Symbol" w:cs="Symbol"/>
    </w:rPr>
  </w:style>
  <w:style w:type="character" w:customStyle="1" w:styleId="RTFNum362">
    <w:name w:val="RTF_Num 36 2"/>
    <w:rsid w:val="00032643"/>
  </w:style>
  <w:style w:type="character" w:customStyle="1" w:styleId="RTFNum363">
    <w:name w:val="RTF_Num 36 3"/>
    <w:rsid w:val="00032643"/>
  </w:style>
  <w:style w:type="character" w:customStyle="1" w:styleId="RTFNum364">
    <w:name w:val="RTF_Num 36 4"/>
    <w:rsid w:val="00032643"/>
  </w:style>
  <w:style w:type="character" w:customStyle="1" w:styleId="RTFNum365">
    <w:name w:val="RTF_Num 36 5"/>
    <w:rsid w:val="00032643"/>
  </w:style>
  <w:style w:type="character" w:customStyle="1" w:styleId="RTFNum366">
    <w:name w:val="RTF_Num 36 6"/>
    <w:rsid w:val="00032643"/>
  </w:style>
  <w:style w:type="character" w:customStyle="1" w:styleId="RTFNum367">
    <w:name w:val="RTF_Num 36 7"/>
    <w:rsid w:val="00032643"/>
  </w:style>
  <w:style w:type="character" w:customStyle="1" w:styleId="RTFNum368">
    <w:name w:val="RTF_Num 36 8"/>
    <w:rsid w:val="00032643"/>
  </w:style>
  <w:style w:type="character" w:customStyle="1" w:styleId="RTFNum369">
    <w:name w:val="RTF_Num 36 9"/>
    <w:rsid w:val="00032643"/>
  </w:style>
  <w:style w:type="character" w:customStyle="1" w:styleId="RTFNum371">
    <w:name w:val="RTF_Num 37 1"/>
    <w:rsid w:val="00032643"/>
  </w:style>
  <w:style w:type="character" w:customStyle="1" w:styleId="RTFNum372">
    <w:name w:val="RTF_Num 37 2"/>
    <w:rsid w:val="00032643"/>
  </w:style>
  <w:style w:type="character" w:customStyle="1" w:styleId="RTFNum373">
    <w:name w:val="RTF_Num 37 3"/>
    <w:rsid w:val="00032643"/>
  </w:style>
  <w:style w:type="character" w:customStyle="1" w:styleId="RTFNum374">
    <w:name w:val="RTF_Num 37 4"/>
    <w:rsid w:val="00032643"/>
  </w:style>
  <w:style w:type="character" w:customStyle="1" w:styleId="RTFNum375">
    <w:name w:val="RTF_Num 37 5"/>
    <w:rsid w:val="00032643"/>
  </w:style>
  <w:style w:type="character" w:customStyle="1" w:styleId="RTFNum376">
    <w:name w:val="RTF_Num 37 6"/>
    <w:rsid w:val="00032643"/>
  </w:style>
  <w:style w:type="character" w:customStyle="1" w:styleId="RTFNum377">
    <w:name w:val="RTF_Num 37 7"/>
    <w:rsid w:val="00032643"/>
  </w:style>
  <w:style w:type="character" w:customStyle="1" w:styleId="RTFNum378">
    <w:name w:val="RTF_Num 37 8"/>
    <w:rsid w:val="00032643"/>
  </w:style>
  <w:style w:type="character" w:customStyle="1" w:styleId="RTFNum379">
    <w:name w:val="RTF_Num 37 9"/>
    <w:rsid w:val="00032643"/>
  </w:style>
  <w:style w:type="character" w:customStyle="1" w:styleId="RTFNum381">
    <w:name w:val="RTF_Num 38 1"/>
    <w:rsid w:val="00032643"/>
    <w:rPr>
      <w:rFonts w:ascii="Symbol" w:eastAsia="Times New Roman" w:hAnsi="Symbol" w:cs="Symbol"/>
    </w:rPr>
  </w:style>
  <w:style w:type="character" w:customStyle="1" w:styleId="RTFNum382">
    <w:name w:val="RTF_Num 38 2"/>
    <w:rsid w:val="00032643"/>
  </w:style>
  <w:style w:type="character" w:customStyle="1" w:styleId="RTFNum383">
    <w:name w:val="RTF_Num 38 3"/>
    <w:rsid w:val="00032643"/>
  </w:style>
  <w:style w:type="character" w:customStyle="1" w:styleId="RTFNum384">
    <w:name w:val="RTF_Num 38 4"/>
    <w:rsid w:val="00032643"/>
  </w:style>
  <w:style w:type="character" w:customStyle="1" w:styleId="RTFNum385">
    <w:name w:val="RTF_Num 38 5"/>
    <w:rsid w:val="00032643"/>
  </w:style>
  <w:style w:type="character" w:customStyle="1" w:styleId="RTFNum386">
    <w:name w:val="RTF_Num 38 6"/>
    <w:rsid w:val="00032643"/>
  </w:style>
  <w:style w:type="character" w:customStyle="1" w:styleId="RTFNum387">
    <w:name w:val="RTF_Num 38 7"/>
    <w:rsid w:val="00032643"/>
  </w:style>
  <w:style w:type="character" w:customStyle="1" w:styleId="RTFNum388">
    <w:name w:val="RTF_Num 38 8"/>
    <w:rsid w:val="00032643"/>
  </w:style>
  <w:style w:type="character" w:customStyle="1" w:styleId="RTFNum389">
    <w:name w:val="RTF_Num 38 9"/>
    <w:rsid w:val="00032643"/>
  </w:style>
  <w:style w:type="character" w:customStyle="1" w:styleId="RTFNum391">
    <w:name w:val="RTF_Num 39 1"/>
    <w:rsid w:val="00032643"/>
  </w:style>
  <w:style w:type="character" w:customStyle="1" w:styleId="RTFNum392">
    <w:name w:val="RTF_Num 39 2"/>
    <w:rsid w:val="00032643"/>
  </w:style>
  <w:style w:type="character" w:customStyle="1" w:styleId="RTFNum393">
    <w:name w:val="RTF_Num 39 3"/>
    <w:rsid w:val="00032643"/>
  </w:style>
  <w:style w:type="character" w:customStyle="1" w:styleId="RTFNum394">
    <w:name w:val="RTF_Num 39 4"/>
    <w:rsid w:val="00032643"/>
  </w:style>
  <w:style w:type="character" w:customStyle="1" w:styleId="RTFNum395">
    <w:name w:val="RTF_Num 39 5"/>
    <w:rsid w:val="00032643"/>
  </w:style>
  <w:style w:type="character" w:customStyle="1" w:styleId="RTFNum396">
    <w:name w:val="RTF_Num 39 6"/>
    <w:rsid w:val="00032643"/>
  </w:style>
  <w:style w:type="character" w:customStyle="1" w:styleId="RTFNum397">
    <w:name w:val="RTF_Num 39 7"/>
    <w:rsid w:val="00032643"/>
  </w:style>
  <w:style w:type="character" w:customStyle="1" w:styleId="RTFNum398">
    <w:name w:val="RTF_Num 39 8"/>
    <w:rsid w:val="00032643"/>
  </w:style>
  <w:style w:type="character" w:customStyle="1" w:styleId="RTFNum399">
    <w:name w:val="RTF_Num 39 9"/>
    <w:rsid w:val="00032643"/>
  </w:style>
  <w:style w:type="character" w:customStyle="1" w:styleId="RTFNum401">
    <w:name w:val="RTF_Num 40 1"/>
    <w:rsid w:val="00032643"/>
  </w:style>
  <w:style w:type="character" w:customStyle="1" w:styleId="RTFNum402">
    <w:name w:val="RTF_Num 40 2"/>
    <w:rsid w:val="00032643"/>
  </w:style>
  <w:style w:type="character" w:customStyle="1" w:styleId="RTFNum403">
    <w:name w:val="RTF_Num 40 3"/>
    <w:rsid w:val="00032643"/>
  </w:style>
  <w:style w:type="character" w:customStyle="1" w:styleId="RTFNum404">
    <w:name w:val="RTF_Num 40 4"/>
    <w:rsid w:val="00032643"/>
  </w:style>
  <w:style w:type="character" w:customStyle="1" w:styleId="RTFNum405">
    <w:name w:val="RTF_Num 40 5"/>
    <w:rsid w:val="00032643"/>
  </w:style>
  <w:style w:type="character" w:customStyle="1" w:styleId="RTFNum406">
    <w:name w:val="RTF_Num 40 6"/>
    <w:rsid w:val="00032643"/>
  </w:style>
  <w:style w:type="character" w:customStyle="1" w:styleId="RTFNum407">
    <w:name w:val="RTF_Num 40 7"/>
    <w:rsid w:val="00032643"/>
  </w:style>
  <w:style w:type="character" w:customStyle="1" w:styleId="RTFNum408">
    <w:name w:val="RTF_Num 40 8"/>
    <w:rsid w:val="00032643"/>
  </w:style>
  <w:style w:type="character" w:customStyle="1" w:styleId="RTFNum409">
    <w:name w:val="RTF_Num 40 9"/>
    <w:rsid w:val="00032643"/>
  </w:style>
  <w:style w:type="character" w:customStyle="1" w:styleId="RTFNum411">
    <w:name w:val="RTF_Num 41 1"/>
    <w:rsid w:val="00032643"/>
  </w:style>
  <w:style w:type="character" w:customStyle="1" w:styleId="RTFNum412">
    <w:name w:val="RTF_Num 41 2"/>
    <w:rsid w:val="00032643"/>
  </w:style>
  <w:style w:type="character" w:customStyle="1" w:styleId="RTFNum413">
    <w:name w:val="RTF_Num 41 3"/>
    <w:rsid w:val="00032643"/>
  </w:style>
  <w:style w:type="character" w:customStyle="1" w:styleId="RTFNum414">
    <w:name w:val="RTF_Num 41 4"/>
    <w:rsid w:val="00032643"/>
  </w:style>
  <w:style w:type="character" w:customStyle="1" w:styleId="RTFNum415">
    <w:name w:val="RTF_Num 41 5"/>
    <w:rsid w:val="00032643"/>
  </w:style>
  <w:style w:type="character" w:customStyle="1" w:styleId="RTFNum416">
    <w:name w:val="RTF_Num 41 6"/>
    <w:rsid w:val="00032643"/>
  </w:style>
  <w:style w:type="character" w:customStyle="1" w:styleId="RTFNum417">
    <w:name w:val="RTF_Num 41 7"/>
    <w:rsid w:val="00032643"/>
    <w:rPr>
      <w:rFonts w:ascii="Times New Roman" w:hAnsi="Times New Roman" w:cs="Times New Roman"/>
    </w:rPr>
  </w:style>
  <w:style w:type="character" w:customStyle="1" w:styleId="RTFNum418">
    <w:name w:val="RTF_Num 41 8"/>
    <w:rsid w:val="00032643"/>
  </w:style>
  <w:style w:type="character" w:customStyle="1" w:styleId="RTFNum419">
    <w:name w:val="RTF_Num 41 9"/>
    <w:rsid w:val="00032643"/>
  </w:style>
  <w:style w:type="character" w:customStyle="1" w:styleId="RTFNum421">
    <w:name w:val="RTF_Num 42 1"/>
    <w:rsid w:val="00032643"/>
  </w:style>
  <w:style w:type="character" w:customStyle="1" w:styleId="RTFNum431">
    <w:name w:val="RTF_Num 43 1"/>
    <w:rsid w:val="00032643"/>
  </w:style>
  <w:style w:type="character" w:customStyle="1" w:styleId="RTFNum441">
    <w:name w:val="RTF_Num 44 1"/>
    <w:rsid w:val="00032643"/>
  </w:style>
  <w:style w:type="character" w:customStyle="1" w:styleId="RTFNum442">
    <w:name w:val="RTF_Num 44 2"/>
    <w:rsid w:val="00032643"/>
  </w:style>
  <w:style w:type="character" w:customStyle="1" w:styleId="RTFNum443">
    <w:name w:val="RTF_Num 44 3"/>
    <w:rsid w:val="00032643"/>
  </w:style>
  <w:style w:type="character" w:customStyle="1" w:styleId="RTFNum444">
    <w:name w:val="RTF_Num 44 4"/>
    <w:rsid w:val="00032643"/>
    <w:rPr>
      <w:rFonts w:ascii="Times New Roman" w:hAnsi="Times New Roman" w:cs="Times New Roman"/>
    </w:rPr>
  </w:style>
  <w:style w:type="character" w:customStyle="1" w:styleId="RTFNum445">
    <w:name w:val="RTF_Num 44 5"/>
    <w:rsid w:val="00032643"/>
  </w:style>
  <w:style w:type="character" w:customStyle="1" w:styleId="RTFNum446">
    <w:name w:val="RTF_Num 44 6"/>
    <w:rsid w:val="00032643"/>
  </w:style>
  <w:style w:type="character" w:customStyle="1" w:styleId="RTFNum447">
    <w:name w:val="RTF_Num 44 7"/>
    <w:rsid w:val="00032643"/>
  </w:style>
  <w:style w:type="character" w:customStyle="1" w:styleId="RTFNum448">
    <w:name w:val="RTF_Num 44 8"/>
    <w:rsid w:val="00032643"/>
  </w:style>
  <w:style w:type="character" w:customStyle="1" w:styleId="RTFNum449">
    <w:name w:val="RTF_Num 44 9"/>
    <w:rsid w:val="00032643"/>
  </w:style>
  <w:style w:type="character" w:customStyle="1" w:styleId="RTFNum451">
    <w:name w:val="RTF_Num 45 1"/>
    <w:rsid w:val="00032643"/>
  </w:style>
  <w:style w:type="character" w:customStyle="1" w:styleId="RTFNum452">
    <w:name w:val="RTF_Num 45 2"/>
    <w:rsid w:val="00032643"/>
    <w:rPr>
      <w:rFonts w:ascii="Times New Roman" w:hAnsi="Times New Roman" w:cs="Times New Roman"/>
    </w:rPr>
  </w:style>
  <w:style w:type="character" w:customStyle="1" w:styleId="RTFNum453">
    <w:name w:val="RTF_Num 45 3"/>
    <w:rsid w:val="00032643"/>
  </w:style>
  <w:style w:type="character" w:customStyle="1" w:styleId="RTFNum454">
    <w:name w:val="RTF_Num 45 4"/>
    <w:rsid w:val="00032643"/>
  </w:style>
  <w:style w:type="character" w:customStyle="1" w:styleId="RTFNum455">
    <w:name w:val="RTF_Num 45 5"/>
    <w:rsid w:val="00032643"/>
  </w:style>
  <w:style w:type="character" w:customStyle="1" w:styleId="RTFNum456">
    <w:name w:val="RTF_Num 45 6"/>
    <w:rsid w:val="00032643"/>
  </w:style>
  <w:style w:type="character" w:customStyle="1" w:styleId="RTFNum457">
    <w:name w:val="RTF_Num 45 7"/>
    <w:rsid w:val="00032643"/>
  </w:style>
  <w:style w:type="character" w:customStyle="1" w:styleId="RTFNum458">
    <w:name w:val="RTF_Num 45 8"/>
    <w:rsid w:val="00032643"/>
  </w:style>
  <w:style w:type="character" w:customStyle="1" w:styleId="RTFNum459">
    <w:name w:val="RTF_Num 45 9"/>
    <w:rsid w:val="00032643"/>
  </w:style>
  <w:style w:type="character" w:customStyle="1" w:styleId="RTFNum461">
    <w:name w:val="RTF_Num 46 1"/>
    <w:rsid w:val="00032643"/>
  </w:style>
  <w:style w:type="character" w:customStyle="1" w:styleId="RTFNum471">
    <w:name w:val="RTF_Num 47 1"/>
    <w:rsid w:val="00032643"/>
  </w:style>
  <w:style w:type="character" w:customStyle="1" w:styleId="RTFNum472">
    <w:name w:val="RTF_Num 47 2"/>
    <w:rsid w:val="00032643"/>
  </w:style>
  <w:style w:type="character" w:customStyle="1" w:styleId="RTFNum473">
    <w:name w:val="RTF_Num 47 3"/>
    <w:rsid w:val="00032643"/>
  </w:style>
  <w:style w:type="character" w:customStyle="1" w:styleId="RTFNum474">
    <w:name w:val="RTF_Num 47 4"/>
    <w:rsid w:val="00032643"/>
  </w:style>
  <w:style w:type="character" w:customStyle="1" w:styleId="RTFNum475">
    <w:name w:val="RTF_Num 47 5"/>
    <w:rsid w:val="00032643"/>
  </w:style>
  <w:style w:type="character" w:customStyle="1" w:styleId="RTFNum476">
    <w:name w:val="RTF_Num 47 6"/>
    <w:rsid w:val="00032643"/>
  </w:style>
  <w:style w:type="character" w:customStyle="1" w:styleId="RTFNum477">
    <w:name w:val="RTF_Num 47 7"/>
    <w:rsid w:val="00032643"/>
    <w:rPr>
      <w:rFonts w:ascii="Times New Roman" w:hAnsi="Times New Roman" w:cs="Times New Roman"/>
    </w:rPr>
  </w:style>
  <w:style w:type="character" w:customStyle="1" w:styleId="RTFNum478">
    <w:name w:val="RTF_Num 47 8"/>
    <w:rsid w:val="00032643"/>
  </w:style>
  <w:style w:type="character" w:customStyle="1" w:styleId="RTFNum479">
    <w:name w:val="RTF_Num 47 9"/>
    <w:rsid w:val="00032643"/>
  </w:style>
  <w:style w:type="character" w:customStyle="1" w:styleId="RTFNum481">
    <w:name w:val="RTF_Num 48 1"/>
    <w:rsid w:val="00032643"/>
  </w:style>
  <w:style w:type="character" w:customStyle="1" w:styleId="RTFNum482">
    <w:name w:val="RTF_Num 48 2"/>
    <w:rsid w:val="00032643"/>
  </w:style>
  <w:style w:type="character" w:customStyle="1" w:styleId="RTFNum483">
    <w:name w:val="RTF_Num 48 3"/>
    <w:rsid w:val="00032643"/>
  </w:style>
  <w:style w:type="character" w:customStyle="1" w:styleId="RTFNum484">
    <w:name w:val="RTF_Num 48 4"/>
    <w:rsid w:val="00032643"/>
  </w:style>
  <w:style w:type="character" w:customStyle="1" w:styleId="RTFNum485">
    <w:name w:val="RTF_Num 48 5"/>
    <w:rsid w:val="00032643"/>
  </w:style>
  <w:style w:type="character" w:customStyle="1" w:styleId="RTFNum486">
    <w:name w:val="RTF_Num 48 6"/>
    <w:rsid w:val="00032643"/>
  </w:style>
  <w:style w:type="character" w:customStyle="1" w:styleId="RTFNum487">
    <w:name w:val="RTF_Num 48 7"/>
    <w:rsid w:val="00032643"/>
  </w:style>
  <w:style w:type="character" w:customStyle="1" w:styleId="RTFNum488">
    <w:name w:val="RTF_Num 48 8"/>
    <w:rsid w:val="00032643"/>
  </w:style>
  <w:style w:type="character" w:customStyle="1" w:styleId="RTFNum489">
    <w:name w:val="RTF_Num 48 9"/>
    <w:rsid w:val="00032643"/>
  </w:style>
  <w:style w:type="character" w:customStyle="1" w:styleId="Domylnaczcionkaakapitu20">
    <w:name w:val="Domyślna czcionka akapitu20"/>
    <w:rsid w:val="00032643"/>
  </w:style>
  <w:style w:type="character" w:customStyle="1" w:styleId="Nagwek2Znak1">
    <w:name w:val="Nagłówek 2 Znak1"/>
    <w:rsid w:val="00032643"/>
    <w:rPr>
      <w:rFonts w:ascii="Cambria" w:hAnsi="Cambria" w:cs="Cambria"/>
      <w:b/>
      <w:i/>
      <w:sz w:val="28"/>
    </w:rPr>
  </w:style>
  <w:style w:type="character" w:customStyle="1" w:styleId="TekstpodstawowywcityZnak1">
    <w:name w:val="Tekst podstawowy wcięty Znak1"/>
    <w:rsid w:val="00032643"/>
    <w:rPr>
      <w:rFonts w:ascii="Calibri" w:eastAsia="Times New Roman" w:hAnsi="Calibri" w:cs="Calibri"/>
      <w:sz w:val="24"/>
    </w:rPr>
  </w:style>
  <w:style w:type="character" w:customStyle="1" w:styleId="NumberingSymbols">
    <w:name w:val="Numbering Symbols"/>
    <w:rsid w:val="00032643"/>
  </w:style>
  <w:style w:type="character" w:customStyle="1" w:styleId="TekstdymkaZnak">
    <w:name w:val="Tekst dymka Znak"/>
    <w:rsid w:val="00032643"/>
    <w:rPr>
      <w:rFonts w:ascii="Tahoma" w:eastAsia="Times New Roman" w:hAnsi="Tahoma" w:cs="Tahoma"/>
      <w:sz w:val="16"/>
    </w:rPr>
  </w:style>
  <w:style w:type="character" w:customStyle="1" w:styleId="TekstpodstawowyZnak1">
    <w:name w:val="Tekst podstawowy Znak1"/>
    <w:rsid w:val="00032643"/>
    <w:rPr>
      <w:rFonts w:ascii="Calibri" w:hAnsi="Calibri" w:cs="Calibri"/>
      <w:sz w:val="24"/>
      <w:szCs w:val="24"/>
    </w:rPr>
  </w:style>
  <w:style w:type="character" w:customStyle="1" w:styleId="HeaderChar">
    <w:name w:val="Header Char"/>
    <w:rsid w:val="00032643"/>
    <w:rPr>
      <w:rFonts w:ascii="Calibri" w:hAnsi="Calibri" w:cs="Calibri"/>
      <w:sz w:val="24"/>
      <w:szCs w:val="24"/>
    </w:rPr>
  </w:style>
  <w:style w:type="character" w:customStyle="1" w:styleId="StopkaZnak1">
    <w:name w:val="Stopka Znak1"/>
    <w:rsid w:val="00032643"/>
    <w:rPr>
      <w:rFonts w:cs="Times New Roman"/>
      <w:lang w:val="pl-PL" w:eastAsia="ar-SA" w:bidi="ar-SA"/>
    </w:rPr>
  </w:style>
  <w:style w:type="character" w:customStyle="1" w:styleId="PodtytuZnak1">
    <w:name w:val="Podtytuł Znak1"/>
    <w:rsid w:val="00032643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2">
    <w:name w:val="Tekst podstawowy wcięty Znak2"/>
    <w:rsid w:val="00032643"/>
    <w:rPr>
      <w:rFonts w:ascii="Calibri" w:hAnsi="Calibri" w:cs="Calibri"/>
      <w:sz w:val="24"/>
      <w:szCs w:val="24"/>
    </w:rPr>
  </w:style>
  <w:style w:type="character" w:customStyle="1" w:styleId="TekstdymkaZnak1">
    <w:name w:val="Tekst dymka Znak1"/>
    <w:rsid w:val="00032643"/>
    <w:rPr>
      <w:sz w:val="0"/>
      <w:szCs w:val="0"/>
    </w:rPr>
  </w:style>
  <w:style w:type="character" w:customStyle="1" w:styleId="NagwekZnak1">
    <w:name w:val="Nagłówek Znak1"/>
    <w:rsid w:val="00032643"/>
    <w:rPr>
      <w:rFonts w:ascii="Arial" w:eastAsia="Microsoft YaHei" w:hAnsi="Arial" w:cs="Mangal"/>
      <w:sz w:val="28"/>
      <w:szCs w:val="28"/>
      <w:lang w:val="pl-PL" w:eastAsia="ar-SA" w:bidi="ar-SA"/>
    </w:rPr>
  </w:style>
  <w:style w:type="character" w:styleId="Pogrubienie">
    <w:name w:val="Strong"/>
    <w:qFormat/>
    <w:rsid w:val="00032643"/>
    <w:rPr>
      <w:b/>
      <w:bCs/>
    </w:rPr>
  </w:style>
  <w:style w:type="character" w:customStyle="1" w:styleId="Odwoaniedokomentarza1">
    <w:name w:val="Odwołanie do komentarza1"/>
    <w:rsid w:val="000326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2643"/>
    <w:rPr>
      <w:rFonts w:ascii="Calibri" w:hAnsi="Calibri" w:cs="Calibri"/>
      <w:sz w:val="20"/>
      <w:szCs w:val="20"/>
    </w:rPr>
  </w:style>
  <w:style w:type="character" w:customStyle="1" w:styleId="Nagwek1Znak1">
    <w:name w:val="Nagłówek 1 Znak1"/>
    <w:rsid w:val="0003264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lorowalistaakcent1Znak">
    <w:name w:val="Kolorowa lista — akcent 1 Znak"/>
    <w:rsid w:val="00032643"/>
    <w:rPr>
      <w:rFonts w:ascii="Calibri" w:eastAsia="Calibri" w:hAnsi="Calibri" w:cs="Calibri"/>
      <w:sz w:val="20"/>
      <w:szCs w:val="20"/>
    </w:rPr>
  </w:style>
  <w:style w:type="character" w:customStyle="1" w:styleId="StylZnak">
    <w:name w:val="Styl Znak"/>
    <w:rsid w:val="00032643"/>
    <w:rPr>
      <w:sz w:val="24"/>
      <w:szCs w:val="24"/>
    </w:rPr>
  </w:style>
  <w:style w:type="character" w:customStyle="1" w:styleId="TematkomentarzaZnak">
    <w:name w:val="Temat komentarza Znak"/>
    <w:rsid w:val="00032643"/>
    <w:rPr>
      <w:rFonts w:ascii="Calibri" w:hAnsi="Calibri" w:cs="Calibri"/>
      <w:b/>
      <w:bCs/>
      <w:sz w:val="20"/>
      <w:szCs w:val="20"/>
    </w:rPr>
  </w:style>
  <w:style w:type="character" w:customStyle="1" w:styleId="TekstprzypisukocowegoZnak">
    <w:name w:val="Tekst przypisu końcowego Znak"/>
    <w:rsid w:val="00032643"/>
    <w:rPr>
      <w:rFonts w:ascii="Calibri" w:hAnsi="Calibri" w:cs="Calibri"/>
    </w:rPr>
  </w:style>
  <w:style w:type="character" w:customStyle="1" w:styleId="Znakiprzypiswkocowych">
    <w:name w:val="Znaki przypisów końcowych"/>
    <w:rsid w:val="00032643"/>
    <w:rPr>
      <w:vertAlign w:val="superscript"/>
    </w:rPr>
  </w:style>
  <w:style w:type="paragraph" w:customStyle="1" w:styleId="Nagwek22">
    <w:name w:val="Nagłówek2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032643"/>
    <w:pPr>
      <w:spacing w:after="120"/>
    </w:pPr>
  </w:style>
  <w:style w:type="paragraph" w:styleId="Lista">
    <w:name w:val="List"/>
    <w:basedOn w:val="Tekstpodstawowy"/>
    <w:rsid w:val="00032643"/>
    <w:rPr>
      <w:rFonts w:cs="Tahoma"/>
    </w:rPr>
  </w:style>
  <w:style w:type="paragraph" w:customStyle="1" w:styleId="Podpis16">
    <w:name w:val="Podpis16"/>
    <w:basedOn w:val="Normalny"/>
    <w:rsid w:val="0003264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032643"/>
    <w:pPr>
      <w:suppressLineNumbers/>
    </w:pPr>
    <w:rPr>
      <w:rFonts w:cs="Tahoma"/>
    </w:rPr>
  </w:style>
  <w:style w:type="paragraph" w:customStyle="1" w:styleId="Nagwek21">
    <w:name w:val="Nagłówek21"/>
    <w:basedOn w:val="Normalny"/>
    <w:next w:val="Tekstpodstawowy"/>
    <w:rsid w:val="000326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0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5">
    <w:name w:val="Podpis1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9">
    <w:name w:val="Nagłówek19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4">
    <w:name w:val="Podpis1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Heading">
    <w:name w:val="Heading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rsid w:val="00032643"/>
    <w:pPr>
      <w:suppressLineNumbers/>
    </w:pPr>
    <w:rPr>
      <w:rFonts w:cs="Mangal"/>
    </w:rPr>
  </w:style>
  <w:style w:type="paragraph" w:customStyle="1" w:styleId="Nagwek18">
    <w:name w:val="Nagłówek1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3">
    <w:name w:val="Podpis1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032643"/>
    <w:pPr>
      <w:keepNext/>
      <w:suppressLineNumbers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Normalny"/>
    <w:rsid w:val="00032643"/>
    <w:pPr>
      <w:spacing w:after="120"/>
    </w:pPr>
  </w:style>
  <w:style w:type="paragraph" w:customStyle="1" w:styleId="Podpis12">
    <w:name w:val="Podpis1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 11"/>
    <w:basedOn w:val="Normalny"/>
    <w:next w:val="Normalny"/>
    <w:rsid w:val="00032643"/>
    <w:pPr>
      <w:keepNext/>
      <w:numPr>
        <w:numId w:val="2"/>
      </w:numPr>
      <w:spacing w:after="340" w:line="288" w:lineRule="auto"/>
    </w:pPr>
    <w:rPr>
      <w:rFonts w:ascii="Times New Roman" w:hAnsi="Times New Roman" w:cs="Times New Roman"/>
      <w:b/>
      <w:i/>
      <w:sz w:val="28"/>
      <w:szCs w:val="20"/>
      <w:u w:val="single"/>
    </w:rPr>
  </w:style>
  <w:style w:type="paragraph" w:customStyle="1" w:styleId="Nagwek210">
    <w:name w:val="Nagłówek 21"/>
    <w:basedOn w:val="Normalny"/>
    <w:next w:val="Normalny"/>
    <w:rsid w:val="00032643"/>
    <w:pPr>
      <w:keepNext/>
      <w:tabs>
        <w:tab w:val="num" w:pos="0"/>
      </w:tabs>
      <w:spacing w:line="100" w:lineRule="atLeast"/>
      <w:ind w:left="432" w:hanging="432"/>
      <w:jc w:val="center"/>
    </w:pPr>
    <w:rPr>
      <w:rFonts w:ascii="Arial" w:hAnsi="Arial" w:cs="Arial"/>
      <w:b/>
      <w:szCs w:val="20"/>
    </w:rPr>
  </w:style>
  <w:style w:type="paragraph" w:customStyle="1" w:styleId="Nagwek17">
    <w:name w:val="Nagłówek17"/>
    <w:basedOn w:val="Normalny"/>
    <w:next w:val="Tekstpodstawowy1"/>
    <w:rsid w:val="0003264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6">
    <w:name w:val="Nagłówek1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1">
    <w:name w:val="Podpis1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5">
    <w:name w:val="Nagłówek15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4">
    <w:name w:val="Nagłówek14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9">
    <w:name w:val="Podpis9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3">
    <w:name w:val="Nagłówek13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10">
    <w:name w:val="Nagłówek11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0"/>
    <w:basedOn w:val="Normalny"/>
    <w:next w:val="Podtytu"/>
    <w:rsid w:val="00032643"/>
    <w:pPr>
      <w:overflowPunct w:val="0"/>
      <w:spacing w:line="100" w:lineRule="atLeast"/>
      <w:jc w:val="center"/>
      <w:textAlignment w:val="baseline"/>
    </w:pPr>
    <w:rPr>
      <w:rFonts w:ascii="Times New Roman" w:hAnsi="Times New Roman" w:cs="Times New Roman"/>
      <w:b/>
      <w:szCs w:val="20"/>
    </w:rPr>
  </w:style>
  <w:style w:type="paragraph" w:customStyle="1" w:styleId="Legenda2">
    <w:name w:val="Legenda2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9">
    <w:name w:val="Nagłówek9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8">
    <w:name w:val="Nagłówek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6">
    <w:name w:val="Podpis6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23">
    <w:name w:val="Nagłówek2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a">
    <w:name w:val="Nagłówek1"/>
    <w:basedOn w:val="Normalny"/>
    <w:next w:val="Tekstpodstawowy"/>
    <w:rsid w:val="00032643"/>
    <w:pPr>
      <w:spacing w:line="100" w:lineRule="atLeast"/>
    </w:pPr>
    <w:rPr>
      <w:rFonts w:ascii="Times New Roman" w:hAnsi="Times New Roman" w:cs="Times New Roman"/>
    </w:rPr>
  </w:style>
  <w:style w:type="paragraph" w:styleId="Stopka">
    <w:name w:val="footer"/>
    <w:basedOn w:val="Normalny"/>
    <w:rsid w:val="00032643"/>
    <w:pPr>
      <w:suppressLineNumbers/>
      <w:spacing w:line="100" w:lineRule="atLeast"/>
      <w:jc w:val="right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rsid w:val="00032643"/>
    <w:pPr>
      <w:spacing w:line="100" w:lineRule="atLeast"/>
      <w:ind w:left="360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rsid w:val="00032643"/>
    <w:pPr>
      <w:spacing w:line="100" w:lineRule="atLeast"/>
      <w:jc w:val="both"/>
    </w:pPr>
    <w:rPr>
      <w:rFonts w:ascii="Times New Roman" w:hAnsi="Times New Roman" w:cs="Times New Roman"/>
      <w:szCs w:val="20"/>
    </w:rPr>
  </w:style>
  <w:style w:type="paragraph" w:customStyle="1" w:styleId="Tekstpodstawowy31">
    <w:name w:val="Tekst podstawowy 31"/>
    <w:basedOn w:val="Normalny"/>
    <w:rsid w:val="00032643"/>
    <w:pPr>
      <w:spacing w:line="100" w:lineRule="atLeast"/>
      <w:jc w:val="center"/>
    </w:pPr>
    <w:rPr>
      <w:rFonts w:ascii="Times New Roman" w:hAnsi="Times New Roman" w:cs="Times New Roman"/>
      <w:bCs/>
      <w:sz w:val="28"/>
      <w:szCs w:val="20"/>
    </w:rPr>
  </w:style>
  <w:style w:type="paragraph" w:customStyle="1" w:styleId="Tekstpodstawowywcity31">
    <w:name w:val="Tekst podstawowy wcięty 31"/>
    <w:basedOn w:val="Normalny"/>
    <w:rsid w:val="00032643"/>
    <w:pPr>
      <w:spacing w:line="100" w:lineRule="atLeast"/>
      <w:ind w:left="360"/>
      <w:jc w:val="center"/>
    </w:pPr>
    <w:rPr>
      <w:rFonts w:ascii="Times New Roman" w:hAnsi="Times New Roman" w:cs="Times New Roman"/>
      <w:b/>
      <w:bCs/>
      <w:szCs w:val="20"/>
    </w:rPr>
  </w:style>
  <w:style w:type="paragraph" w:customStyle="1" w:styleId="Tretabeli">
    <w:name w:val="Treść tabeli"/>
    <w:basedOn w:val="Normalny"/>
    <w:qFormat/>
    <w:rsid w:val="00032643"/>
    <w:pPr>
      <w:suppressLineNumbers/>
    </w:pPr>
    <w:rPr>
      <w:rFonts w:ascii="Times New Roman" w:hAnsi="Times New Roman" w:cs="Times New Roman"/>
      <w:sz w:val="22"/>
    </w:rPr>
  </w:style>
  <w:style w:type="paragraph" w:styleId="Akapitzlist">
    <w:name w:val="List Paragraph"/>
    <w:basedOn w:val="Normalny"/>
    <w:qFormat/>
    <w:rsid w:val="00032643"/>
    <w:pPr>
      <w:ind w:left="720"/>
    </w:pPr>
  </w:style>
  <w:style w:type="paragraph" w:customStyle="1" w:styleId="Tekstpodstawowy32">
    <w:name w:val="Tekst podstawowy 32"/>
    <w:basedOn w:val="Normalny"/>
    <w:rsid w:val="00032643"/>
    <w:pPr>
      <w:spacing w:after="120"/>
    </w:pPr>
    <w:rPr>
      <w:sz w:val="16"/>
      <w:szCs w:val="16"/>
    </w:rPr>
  </w:style>
  <w:style w:type="paragraph" w:customStyle="1" w:styleId="Normalny1">
    <w:name w:val="Normalny1"/>
    <w:rsid w:val="00032643"/>
    <w:pPr>
      <w:suppressAutoHyphens/>
      <w:autoSpaceDE w:val="0"/>
      <w:spacing w:line="288" w:lineRule="auto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032643"/>
    <w:pPr>
      <w:spacing w:after="120" w:line="480" w:lineRule="auto"/>
    </w:pPr>
  </w:style>
  <w:style w:type="paragraph" w:styleId="Podtytu">
    <w:name w:val="Subtitle"/>
    <w:basedOn w:val="Normalny"/>
    <w:next w:val="Normalny"/>
    <w:qFormat/>
    <w:rsid w:val="00032643"/>
    <w:pPr>
      <w:keepNext/>
      <w:overflowPunct w:val="0"/>
      <w:spacing w:before="240" w:after="120" w:line="100" w:lineRule="atLeast"/>
      <w:jc w:val="center"/>
      <w:textAlignment w:val="baseline"/>
    </w:pPr>
    <w:rPr>
      <w:rFonts w:ascii="Arial" w:hAnsi="Arial" w:cs="Arial"/>
      <w:i/>
      <w:sz w:val="28"/>
      <w:szCs w:val="20"/>
    </w:rPr>
  </w:style>
  <w:style w:type="paragraph" w:customStyle="1" w:styleId="Zawartotabeli">
    <w:name w:val="Zawartość tabeli"/>
    <w:basedOn w:val="Normalny"/>
    <w:rsid w:val="00032643"/>
    <w:pPr>
      <w:widowControl/>
      <w:suppressLineNumbers/>
      <w:autoSpaceDE/>
      <w:spacing w:after="200" w:line="276" w:lineRule="auto"/>
    </w:pPr>
    <w:rPr>
      <w:sz w:val="22"/>
      <w:szCs w:val="22"/>
    </w:rPr>
  </w:style>
  <w:style w:type="paragraph" w:customStyle="1" w:styleId="Nagwektabeli">
    <w:name w:val="Nagłówek tabeli"/>
    <w:basedOn w:val="Tretabeli"/>
    <w:qFormat/>
    <w:rsid w:val="00032643"/>
    <w:pPr>
      <w:jc w:val="center"/>
    </w:pPr>
    <w:rPr>
      <w:b/>
      <w:bCs/>
    </w:rPr>
  </w:style>
  <w:style w:type="paragraph" w:styleId="Bezodstpw">
    <w:name w:val="No Spacing"/>
    <w:qFormat/>
    <w:rsid w:val="0003264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rsid w:val="00032643"/>
    <w:pPr>
      <w:suppressAutoHyphens w:val="0"/>
      <w:spacing w:before="280" w:after="119" w:line="100" w:lineRule="atLeast"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  <w:rsid w:val="00032643"/>
    <w:pPr>
      <w:spacing w:line="100" w:lineRule="atLeast"/>
    </w:pPr>
    <w:rPr>
      <w:rFonts w:ascii="Times New Roman" w:hAnsi="Times New Roman" w:cs="Times New Roman"/>
      <w:kern w:val="1"/>
      <w:sz w:val="20"/>
      <w:szCs w:val="20"/>
    </w:rPr>
  </w:style>
  <w:style w:type="paragraph" w:customStyle="1" w:styleId="WW-Normal">
    <w:name w:val="WW-Normal"/>
    <w:basedOn w:val="Normalny"/>
    <w:rsid w:val="00032643"/>
    <w:pPr>
      <w:spacing w:line="100" w:lineRule="atLeast"/>
    </w:pPr>
    <w:rPr>
      <w:rFonts w:ascii="Times New Roman" w:hAnsi="Times New Roman" w:cs="Mangal"/>
      <w:color w:val="000000"/>
      <w:kern w:val="1"/>
      <w:lang w:eastAsia="hi-IN" w:bidi="hi-IN"/>
    </w:rPr>
  </w:style>
  <w:style w:type="paragraph" w:customStyle="1" w:styleId="WW-Normal1">
    <w:name w:val="WW-Normal1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2">
    <w:name w:val="Normalny2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032643"/>
    <w:pPr>
      <w:suppressAutoHyphens w:val="0"/>
      <w:spacing w:before="280" w:line="100" w:lineRule="atLeast"/>
    </w:pPr>
    <w:rPr>
      <w:rFonts w:ascii="Arial" w:hAnsi="Arial" w:cs="Arial"/>
    </w:rPr>
  </w:style>
  <w:style w:type="paragraph" w:customStyle="1" w:styleId="Wylicznka">
    <w:name w:val="Wylicznka"/>
    <w:basedOn w:val="Normalny1"/>
    <w:uiPriority w:val="99"/>
    <w:rsid w:val="00032643"/>
    <w:pPr>
      <w:numPr>
        <w:numId w:val="4"/>
      </w:numPr>
    </w:pPr>
  </w:style>
  <w:style w:type="paragraph" w:customStyle="1" w:styleId="Wylicznkakropka">
    <w:name w:val="Wylicznka kropka"/>
    <w:basedOn w:val="Wylicznka"/>
    <w:rsid w:val="00032643"/>
    <w:pPr>
      <w:numPr>
        <w:numId w:val="3"/>
      </w:numPr>
      <w:ind w:left="907" w:firstLine="0"/>
    </w:pPr>
  </w:style>
  <w:style w:type="paragraph" w:customStyle="1" w:styleId="Wyliczankanr">
    <w:name w:val="Wyliczanka nr"/>
    <w:basedOn w:val="Wylicznka"/>
    <w:rsid w:val="00032643"/>
    <w:pPr>
      <w:numPr>
        <w:numId w:val="0"/>
      </w:numPr>
    </w:pPr>
  </w:style>
  <w:style w:type="paragraph" w:customStyle="1" w:styleId="Wyliczankanumer">
    <w:name w:val="Wyliczanka numer"/>
    <w:basedOn w:val="Wyliczankanr"/>
    <w:rsid w:val="00032643"/>
  </w:style>
  <w:style w:type="paragraph" w:customStyle="1" w:styleId="Zacznik">
    <w:name w:val="Załącznik"/>
    <w:basedOn w:val="Normalny"/>
    <w:rsid w:val="00032643"/>
    <w:pPr>
      <w:pageBreakBefore/>
      <w:spacing w:line="100" w:lineRule="atLeast"/>
      <w:jc w:val="right"/>
    </w:pPr>
    <w:rPr>
      <w:rFonts w:ascii="Times New Roman" w:hAnsi="Times New Roman" w:cs="Times New Roman"/>
      <w:b/>
    </w:rPr>
  </w:style>
  <w:style w:type="paragraph" w:customStyle="1" w:styleId="Tabelaofertacenowa">
    <w:name w:val="Tabela oferta cenowa"/>
    <w:basedOn w:val="Tretabeli"/>
    <w:rsid w:val="00032643"/>
    <w:pPr>
      <w:spacing w:before="283" w:after="283" w:line="288" w:lineRule="auto"/>
      <w:ind w:left="113"/>
    </w:pPr>
    <w:rPr>
      <w:b/>
      <w:sz w:val="24"/>
    </w:rPr>
  </w:style>
  <w:style w:type="paragraph" w:customStyle="1" w:styleId="NormalSG">
    <w:name w:val="Normal SG"/>
    <w:basedOn w:val="Normalny1"/>
    <w:rsid w:val="00032643"/>
    <w:pPr>
      <w:jc w:val="center"/>
    </w:pPr>
    <w:rPr>
      <w:b/>
      <w:bCs/>
    </w:rPr>
  </w:style>
  <w:style w:type="paragraph" w:customStyle="1" w:styleId="WW-Default">
    <w:name w:val="WW-Default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032643"/>
    <w:pPr>
      <w:spacing w:after="120"/>
      <w:ind w:left="283"/>
    </w:pPr>
  </w:style>
  <w:style w:type="paragraph" w:customStyle="1" w:styleId="WW-Nagwekstrony">
    <w:name w:val="WW-Nagłówek strony"/>
    <w:basedOn w:val="Normalny"/>
    <w:next w:val="Tekstpodstawowy1"/>
    <w:rsid w:val="00032643"/>
    <w:pPr>
      <w:widowControl/>
      <w:autoSpaceDE/>
    </w:pPr>
    <w:rPr>
      <w:rFonts w:ascii="Times New Roman" w:hAnsi="Times New Roman" w:cs="Times New Roman"/>
      <w:kern w:val="1"/>
      <w:lang w:val="en-GB"/>
    </w:rPr>
  </w:style>
  <w:style w:type="paragraph" w:customStyle="1" w:styleId="TableContents">
    <w:name w:val="Table Contents"/>
    <w:basedOn w:val="Normalny"/>
    <w:rsid w:val="00032643"/>
    <w:pPr>
      <w:suppressLineNumbers/>
    </w:pPr>
  </w:style>
  <w:style w:type="paragraph" w:customStyle="1" w:styleId="TableHeading">
    <w:name w:val="Table Heading"/>
    <w:basedOn w:val="TableContents"/>
    <w:rsid w:val="00032643"/>
    <w:pPr>
      <w:jc w:val="center"/>
    </w:pPr>
    <w:rPr>
      <w:b/>
      <w:bCs/>
    </w:rPr>
  </w:style>
  <w:style w:type="paragraph" w:customStyle="1" w:styleId="Wyliczankakropka1">
    <w:name w:val="Wyliczanka kropka 1"/>
    <w:basedOn w:val="Wylicznkakropka"/>
    <w:rsid w:val="00032643"/>
    <w:pPr>
      <w:ind w:left="1474"/>
    </w:pPr>
  </w:style>
  <w:style w:type="paragraph" w:customStyle="1" w:styleId="DefaultText">
    <w:name w:val="Default Text"/>
    <w:qFormat/>
    <w:rsid w:val="00032643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paragraph" w:styleId="Tekstdymka">
    <w:name w:val="Balloon Text"/>
    <w:basedOn w:val="Normalny"/>
    <w:rsid w:val="00032643"/>
    <w:rPr>
      <w:rFonts w:ascii="Tahoma" w:hAnsi="Tahoma" w:cs="Tahoma"/>
      <w:sz w:val="16"/>
      <w:szCs w:val="16"/>
    </w:rPr>
  </w:style>
  <w:style w:type="paragraph" w:customStyle="1" w:styleId="Treramki">
    <w:name w:val="Treść ramki"/>
    <w:basedOn w:val="Tekstpodstawowy"/>
    <w:rsid w:val="00032643"/>
  </w:style>
  <w:style w:type="paragraph" w:customStyle="1" w:styleId="Standard">
    <w:name w:val="Standard"/>
    <w:rsid w:val="00032643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Normalny3">
    <w:name w:val="Normalny3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Tekstkomentarza2">
    <w:name w:val="Tekst komentarza2"/>
    <w:basedOn w:val="Normalny"/>
    <w:rsid w:val="00032643"/>
    <w:rPr>
      <w:sz w:val="20"/>
      <w:szCs w:val="20"/>
    </w:rPr>
  </w:style>
  <w:style w:type="paragraph" w:styleId="Poprawka">
    <w:name w:val="Revision"/>
    <w:rsid w:val="00032643"/>
    <w:pPr>
      <w:suppressAutoHyphens/>
    </w:pPr>
    <w:rPr>
      <w:rFonts w:ascii="Calibri" w:hAnsi="Calibri" w:cs="Calibri"/>
      <w:sz w:val="24"/>
      <w:szCs w:val="24"/>
      <w:lang w:eastAsia="ar-SA"/>
    </w:rPr>
  </w:style>
  <w:style w:type="paragraph" w:customStyle="1" w:styleId="Default">
    <w:name w:val="Default"/>
    <w:rsid w:val="00032643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Normalny4">
    <w:name w:val="Normalny4"/>
    <w:rsid w:val="00032643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LO-Normal">
    <w:name w:val="LO-Normal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Normalny5">
    <w:name w:val="Normalny5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rsid w:val="00032643"/>
    <w:pPr>
      <w:widowControl/>
      <w:suppressAutoHyphens w:val="0"/>
      <w:autoSpaceDE/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Kolorowalistaakcent11">
    <w:name w:val="Kolorowa lista — akcent 11"/>
    <w:basedOn w:val="Normalny"/>
    <w:rsid w:val="00032643"/>
    <w:pPr>
      <w:widowControl/>
      <w:suppressAutoHyphens w:val="0"/>
      <w:autoSpaceDE/>
      <w:spacing w:after="200" w:line="276" w:lineRule="auto"/>
      <w:ind w:left="708"/>
    </w:pPr>
    <w:rPr>
      <w:rFonts w:eastAsia="Calibri"/>
      <w:sz w:val="20"/>
      <w:szCs w:val="20"/>
    </w:rPr>
  </w:style>
  <w:style w:type="paragraph" w:customStyle="1" w:styleId="Styl">
    <w:name w:val="Styl"/>
    <w:rsid w:val="00032643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matkomentarza">
    <w:name w:val="annotation subject"/>
    <w:basedOn w:val="Tekstkomentarza2"/>
    <w:next w:val="Tekstkomentarza2"/>
    <w:rsid w:val="00032643"/>
    <w:rPr>
      <w:b/>
      <w:bCs/>
    </w:rPr>
  </w:style>
  <w:style w:type="paragraph" w:customStyle="1" w:styleId="Normalny6">
    <w:name w:val="Normalny6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rsid w:val="00032643"/>
    <w:rPr>
      <w:sz w:val="20"/>
      <w:szCs w:val="20"/>
    </w:rPr>
  </w:style>
  <w:style w:type="table" w:styleId="Tabela-Siatka">
    <w:name w:val="Table Grid"/>
    <w:basedOn w:val="Standardowy"/>
    <w:uiPriority w:val="39"/>
    <w:rsid w:val="00D7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numerowana21">
    <w:name w:val="Lista numerowana 21"/>
    <w:basedOn w:val="Normalny"/>
    <w:rsid w:val="007466E2"/>
    <w:pPr>
      <w:numPr>
        <w:numId w:val="27"/>
      </w:numPr>
      <w:autoSpaceDE/>
    </w:pPr>
    <w:rPr>
      <w:rFonts w:ascii="Times New Roman" w:eastAsia="Andale Sans UI" w:hAnsi="Times New Roman" w:cs="Times New Roman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51D"/>
    <w:pPr>
      <w:widowControl/>
      <w:suppressAutoHyphens w:val="0"/>
      <w:autoSpaceDE/>
      <w:spacing w:after="200"/>
    </w:pPr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7451D"/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68C7D-ACE0-4C85-A515-15BC9739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  ZP-</vt:lpstr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  ZP-</dc:title>
  <dc:creator>Zamówienia Publiczne</dc:creator>
  <cp:lastModifiedBy>jkaczmarek</cp:lastModifiedBy>
  <cp:revision>6</cp:revision>
  <cp:lastPrinted>2019-03-15T09:39:00Z</cp:lastPrinted>
  <dcterms:created xsi:type="dcterms:W3CDTF">2019-03-19T13:17:00Z</dcterms:created>
  <dcterms:modified xsi:type="dcterms:W3CDTF">2019-03-26T14:15:00Z</dcterms:modified>
</cp:coreProperties>
</file>